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532DF8">
            <w:pPr>
              <w:jc w:val="right"/>
              <w:rPr>
                <w:rFonts w:ascii="Times New Roman" w:hAnsi="Times New Roman"/>
                <w:sz w:val="24"/>
              </w:rPr>
            </w:pPr>
            <w:r w:rsidRPr="00C561F7">
              <w:rPr>
                <w:rFonts w:ascii="Times New Roman" w:hAnsi="Times New Roman"/>
                <w:sz w:val="24"/>
              </w:rPr>
              <w:t xml:space="preserve">Протокол  № </w:t>
            </w:r>
            <w:r w:rsidR="00532DF8">
              <w:rPr>
                <w:rFonts w:ascii="Times New Roman" w:hAnsi="Times New Roman"/>
                <w:sz w:val="24"/>
              </w:rPr>
              <w:t>122</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532DF8">
            <w:pPr>
              <w:jc w:val="right"/>
              <w:rPr>
                <w:rFonts w:ascii="Times New Roman" w:hAnsi="Times New Roman"/>
                <w:sz w:val="24"/>
              </w:rPr>
            </w:pPr>
            <w:r w:rsidRPr="00C561F7">
              <w:rPr>
                <w:rFonts w:ascii="Times New Roman" w:hAnsi="Times New Roman"/>
                <w:sz w:val="24"/>
              </w:rPr>
              <w:t>«</w:t>
            </w:r>
            <w:r w:rsidR="00532DF8">
              <w:rPr>
                <w:rFonts w:ascii="Times New Roman" w:hAnsi="Times New Roman"/>
                <w:sz w:val="24"/>
              </w:rPr>
              <w:t xml:space="preserve">09» августа  2017 </w:t>
            </w:r>
            <w:r w:rsidRPr="00C561F7">
              <w:rPr>
                <w:rFonts w:ascii="Times New Roman" w:hAnsi="Times New Roman"/>
                <w:sz w:val="24"/>
              </w:rPr>
              <w:t>г.</w:t>
            </w:r>
          </w:p>
        </w:tc>
      </w:tr>
    </w:tbl>
    <w:p w:rsidR="002245CE" w:rsidRDefault="002245CE" w:rsidP="00DE7BED">
      <w:pPr>
        <w:rPr>
          <w:rFonts w:ascii="Times New Roman" w:hAnsi="Times New Roman"/>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D20857" w:rsidRPr="002245CE">
        <w:rPr>
          <w:rFonts w:ascii="Times New Roman" w:hAnsi="Times New Roman"/>
          <w:sz w:val="24"/>
        </w:rPr>
        <w:t>355</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DD6920">
        <w:rPr>
          <w:rFonts w:ascii="Times New Roman" w:hAnsi="Times New Roman"/>
          <w:sz w:val="24"/>
        </w:rPr>
        <w:t>7</w:t>
      </w:r>
      <w:r w:rsidRPr="00C561F7">
        <w:rPr>
          <w:rFonts w:ascii="Times New Roman" w:hAnsi="Times New Roman"/>
          <w:sz w:val="24"/>
        </w:rPr>
        <w:t xml:space="preserve"> от </w:t>
      </w:r>
      <w:r w:rsidR="00532DF8">
        <w:rPr>
          <w:rFonts w:ascii="Times New Roman" w:hAnsi="Times New Roman"/>
          <w:sz w:val="24"/>
        </w:rPr>
        <w:t>10.08.2017 г.</w:t>
      </w:r>
    </w:p>
    <w:p w:rsidR="00BF1914" w:rsidRPr="00C561F7" w:rsidRDefault="00BF1914" w:rsidP="00DE7BED">
      <w:pPr>
        <w:rPr>
          <w:rFonts w:ascii="Times New Roman" w:hAnsi="Times New Roman"/>
          <w:sz w:val="24"/>
        </w:rPr>
      </w:pPr>
    </w:p>
    <w:p w:rsidR="00ED6400" w:rsidRPr="007337EF" w:rsidRDefault="00DE7BED" w:rsidP="00ED6400">
      <w:pPr>
        <w:suppressAutoHyphens/>
        <w:spacing w:before="0"/>
        <w:ind w:firstLine="567"/>
        <w:jc w:val="both"/>
        <w:rPr>
          <w:rFonts w:ascii="Times New Roman" w:hAnsi="Times New Roman"/>
          <w:color w:val="FF0000"/>
          <w:kern w:val="1"/>
          <w:sz w:val="24"/>
          <w:lang w:eastAsia="ar-SA"/>
        </w:rPr>
      </w:pPr>
      <w:r w:rsidRPr="00D92669">
        <w:rPr>
          <w:rFonts w:ascii="Times New Roman" w:hAnsi="Times New Roman"/>
          <w:b/>
          <w:color w:val="000000"/>
          <w:sz w:val="24"/>
        </w:rPr>
        <w:t>ОАО «</w:t>
      </w:r>
      <w:proofErr w:type="spellStart"/>
      <w:r w:rsidRPr="00D92669">
        <w:rPr>
          <w:rFonts w:ascii="Times New Roman" w:hAnsi="Times New Roman"/>
          <w:b/>
          <w:color w:val="000000"/>
          <w:sz w:val="24"/>
        </w:rPr>
        <w:t>Славнефть</w:t>
      </w:r>
      <w:proofErr w:type="spellEnd"/>
      <w:r w:rsidRPr="00D92669">
        <w:rPr>
          <w:rFonts w:ascii="Times New Roman" w:hAnsi="Times New Roman"/>
          <w:b/>
          <w:color w:val="000000"/>
          <w:sz w:val="24"/>
        </w:rPr>
        <w:t>-ЯНОС»</w:t>
      </w:r>
      <w:r w:rsidRPr="00D92669">
        <w:rPr>
          <w:rFonts w:ascii="Times New Roman" w:hAnsi="Times New Roman"/>
          <w:color w:val="000000"/>
          <w:sz w:val="24"/>
        </w:rPr>
        <w:t xml:space="preserve"> (далее – Общество) приглашает вас сделать предложение (оферту) на </w:t>
      </w:r>
      <w:r w:rsidR="00EC1D2C" w:rsidRPr="00D92669">
        <w:rPr>
          <w:rFonts w:ascii="Times New Roman" w:hAnsi="Times New Roman"/>
          <w:b/>
          <w:color w:val="000000"/>
          <w:sz w:val="24"/>
        </w:rPr>
        <w:t xml:space="preserve">выполнение </w:t>
      </w:r>
      <w:r w:rsidR="00D20857" w:rsidRPr="00D92669">
        <w:rPr>
          <w:rFonts w:ascii="Times New Roman" w:hAnsi="Times New Roman"/>
          <w:b/>
          <w:color w:val="000000"/>
          <w:sz w:val="24"/>
        </w:rPr>
        <w:t>К</w:t>
      </w:r>
      <w:r w:rsidR="0008291C" w:rsidRPr="00D92669">
        <w:rPr>
          <w:rFonts w:ascii="Times New Roman" w:hAnsi="Times New Roman"/>
          <w:b/>
          <w:color w:val="000000"/>
          <w:sz w:val="24"/>
        </w:rPr>
        <w:t>омплекс</w:t>
      </w:r>
      <w:r w:rsidR="000D430A" w:rsidRPr="00D92669">
        <w:rPr>
          <w:rFonts w:ascii="Times New Roman" w:hAnsi="Times New Roman"/>
          <w:b/>
          <w:color w:val="000000"/>
          <w:sz w:val="24"/>
        </w:rPr>
        <w:t>а</w:t>
      </w:r>
      <w:r w:rsidR="00D20857" w:rsidRPr="00D92669">
        <w:rPr>
          <w:rFonts w:ascii="Times New Roman" w:hAnsi="Times New Roman"/>
          <w:b/>
          <w:color w:val="000000"/>
          <w:sz w:val="24"/>
        </w:rPr>
        <w:t xml:space="preserve"> работ «Т</w:t>
      </w:r>
      <w:r w:rsidR="00A93099" w:rsidRPr="00D92669">
        <w:rPr>
          <w:rFonts w:ascii="Times New Roman" w:hAnsi="Times New Roman"/>
          <w:b/>
          <w:color w:val="000000"/>
          <w:sz w:val="24"/>
        </w:rPr>
        <w:t>ехническое</w:t>
      </w:r>
      <w:r w:rsidR="0008291C" w:rsidRPr="00D92669">
        <w:rPr>
          <w:rFonts w:ascii="Times New Roman" w:hAnsi="Times New Roman"/>
          <w:b/>
          <w:color w:val="000000"/>
          <w:sz w:val="24"/>
        </w:rPr>
        <w:t xml:space="preserve"> перевооружени</w:t>
      </w:r>
      <w:r w:rsidR="00D20857" w:rsidRPr="00D92669">
        <w:rPr>
          <w:rFonts w:ascii="Times New Roman" w:hAnsi="Times New Roman"/>
          <w:b/>
          <w:color w:val="000000"/>
          <w:sz w:val="24"/>
        </w:rPr>
        <w:t>е</w:t>
      </w:r>
      <w:r w:rsidR="0008291C" w:rsidRPr="00D92669">
        <w:rPr>
          <w:rFonts w:ascii="Times New Roman" w:hAnsi="Times New Roman"/>
          <w:b/>
          <w:color w:val="000000"/>
          <w:sz w:val="24"/>
        </w:rPr>
        <w:t xml:space="preserve"> </w:t>
      </w:r>
      <w:r w:rsidR="00D20857" w:rsidRPr="00D92669">
        <w:rPr>
          <w:rFonts w:ascii="Times New Roman" w:hAnsi="Times New Roman"/>
          <w:b/>
          <w:color w:val="000000"/>
          <w:sz w:val="24"/>
        </w:rPr>
        <w:t>объектов цехов</w:t>
      </w:r>
      <w:r w:rsidR="000D430A" w:rsidRPr="00D92669">
        <w:rPr>
          <w:rFonts w:ascii="Times New Roman" w:hAnsi="Times New Roman"/>
          <w:b/>
          <w:color w:val="000000"/>
          <w:sz w:val="24"/>
        </w:rPr>
        <w:t xml:space="preserve"> № 5</w:t>
      </w:r>
      <w:r w:rsidR="00D20857" w:rsidRPr="00D92669">
        <w:rPr>
          <w:rFonts w:ascii="Times New Roman" w:hAnsi="Times New Roman"/>
          <w:b/>
          <w:color w:val="000000"/>
          <w:sz w:val="24"/>
        </w:rPr>
        <w:t>, 12»</w:t>
      </w:r>
      <w:r w:rsidR="000D430A" w:rsidRPr="00D92669">
        <w:rPr>
          <w:rFonts w:ascii="Times New Roman" w:hAnsi="Times New Roman"/>
          <w:b/>
          <w:color w:val="000000"/>
          <w:sz w:val="24"/>
        </w:rPr>
        <w:t xml:space="preserve"> </w:t>
      </w:r>
      <w:r w:rsidR="0008291C" w:rsidRPr="00D92669">
        <w:rPr>
          <w:rFonts w:ascii="Times New Roman" w:hAnsi="Times New Roman"/>
          <w:b/>
          <w:color w:val="000000"/>
          <w:sz w:val="24"/>
        </w:rPr>
        <w:t xml:space="preserve">в рамках программ </w:t>
      </w:r>
      <w:r w:rsidR="000D430A" w:rsidRPr="00D92669">
        <w:rPr>
          <w:rFonts w:ascii="Times New Roman" w:hAnsi="Times New Roman"/>
          <w:b/>
          <w:color w:val="000000"/>
          <w:sz w:val="24"/>
        </w:rPr>
        <w:t xml:space="preserve">"ОНСС", </w:t>
      </w:r>
      <w:r w:rsidR="0008291C" w:rsidRPr="00D92669">
        <w:rPr>
          <w:rFonts w:ascii="Times New Roman" w:hAnsi="Times New Roman"/>
          <w:color w:val="000000"/>
          <w:sz w:val="24"/>
        </w:rPr>
        <w:t>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7337EF">
        <w:rPr>
          <w:rFonts w:ascii="Times New Roman" w:hAnsi="Times New Roman"/>
          <w:color w:val="FF0000"/>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proofErr w:type="gramStart"/>
      <w:r w:rsidRPr="00C561F7">
        <w:rPr>
          <w:rFonts w:ascii="Times New Roman" w:hAnsi="Times New Roman"/>
          <w:sz w:val="24"/>
        </w:rPr>
        <w:t>контрагента,  предложившего</w:t>
      </w:r>
      <w:proofErr w:type="gramEnd"/>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Pr="00D92669">
        <w:rPr>
          <w:rFonts w:ascii="Times New Roman" w:hAnsi="Times New Roman"/>
          <w:color w:val="000000"/>
          <w:sz w:val="24"/>
        </w:rPr>
        <w:t>(</w:t>
      </w:r>
      <w:r w:rsidR="00525528" w:rsidRPr="00D92669">
        <w:rPr>
          <w:rFonts w:ascii="Times New Roman" w:hAnsi="Times New Roman"/>
          <w:color w:val="000000"/>
          <w:sz w:val="24"/>
        </w:rPr>
        <w:t>Форма</w:t>
      </w:r>
      <w:r w:rsidR="00D20857" w:rsidRPr="00D92669">
        <w:rPr>
          <w:rFonts w:ascii="Times New Roman" w:hAnsi="Times New Roman"/>
          <w:color w:val="000000"/>
          <w:sz w:val="24"/>
        </w:rPr>
        <w:t xml:space="preserve"> № </w:t>
      </w:r>
      <w:r w:rsidR="00A93099" w:rsidRPr="00D92669">
        <w:rPr>
          <w:rFonts w:ascii="Times New Roman" w:hAnsi="Times New Roman"/>
          <w:color w:val="000000"/>
          <w:sz w:val="24"/>
        </w:rPr>
        <w:t>3</w:t>
      </w:r>
      <w:r w:rsidRPr="00D92669">
        <w:rPr>
          <w:rFonts w:ascii="Times New Roman" w:hAnsi="Times New Roman"/>
          <w:color w:val="000000"/>
          <w:sz w:val="24"/>
        </w:rPr>
        <w:t>)</w:t>
      </w:r>
      <w:r w:rsidRPr="00C561F7">
        <w:rPr>
          <w:rFonts w:ascii="Times New Roman" w:hAnsi="Times New Roman"/>
          <w:sz w:val="24"/>
        </w:rPr>
        <w:t xml:space="preserve"> при выполнении Требований к предмету </w:t>
      </w:r>
      <w:r w:rsidRPr="00D92669">
        <w:rPr>
          <w:rFonts w:ascii="Times New Roman" w:hAnsi="Times New Roman"/>
          <w:color w:val="000000"/>
          <w:sz w:val="24"/>
        </w:rPr>
        <w:t>оферты (</w:t>
      </w:r>
      <w:r w:rsidR="000D2EB6" w:rsidRPr="00D92669">
        <w:rPr>
          <w:rFonts w:ascii="Times New Roman" w:hAnsi="Times New Roman"/>
          <w:color w:val="000000"/>
          <w:sz w:val="24"/>
        </w:rPr>
        <w:t>Форма</w:t>
      </w:r>
      <w:r w:rsidR="00D20857" w:rsidRPr="00D92669">
        <w:rPr>
          <w:rFonts w:ascii="Times New Roman" w:hAnsi="Times New Roman"/>
          <w:color w:val="000000"/>
          <w:sz w:val="24"/>
        </w:rPr>
        <w:t xml:space="preserve"> № </w:t>
      </w:r>
      <w:r w:rsidR="00A93099" w:rsidRPr="00D92669">
        <w:rPr>
          <w:rFonts w:ascii="Times New Roman" w:hAnsi="Times New Roman"/>
          <w:color w:val="000000"/>
          <w:sz w:val="24"/>
        </w:rPr>
        <w:t>1</w:t>
      </w:r>
      <w:r w:rsidRPr="00D92669">
        <w:rPr>
          <w:rFonts w:ascii="Times New Roman" w:hAnsi="Times New Roman"/>
          <w:color w:val="000000"/>
          <w:sz w:val="24"/>
        </w:rPr>
        <w:t>):</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w:t>
      </w:r>
      <w:r w:rsidR="000073AB">
        <w:rPr>
          <w:rFonts w:ascii="Times New Roman" w:hAnsi="Times New Roman"/>
          <w:sz w:val="24"/>
        </w:rPr>
        <w:t>ет за собой право изменять общий</w:t>
      </w:r>
      <w:r w:rsidRPr="00C561F7">
        <w:rPr>
          <w:rFonts w:ascii="Times New Roman" w:hAnsi="Times New Roman"/>
          <w:sz w:val="24"/>
        </w:rPr>
        <w:t xml:space="preserve">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w:t>
      </w:r>
      <w:r w:rsidR="00670FAC">
        <w:rPr>
          <w:rFonts w:ascii="Times New Roman" w:hAnsi="Times New Roman"/>
          <w:sz w:val="24"/>
        </w:rPr>
        <w:t xml:space="preserve">слуг в пределах согласованного </w:t>
      </w:r>
      <w:r w:rsidRPr="00C561F7">
        <w:rPr>
          <w:rFonts w:ascii="Times New Roman" w:hAnsi="Times New Roman"/>
          <w:sz w:val="24"/>
        </w:rPr>
        <w:t>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Pr="00D92669">
        <w:rPr>
          <w:rFonts w:ascii="Times New Roman" w:hAnsi="Times New Roman"/>
          <w:color w:val="000000"/>
          <w:sz w:val="24"/>
        </w:rPr>
        <w:t>(</w:t>
      </w:r>
      <w:r w:rsidR="00525528" w:rsidRPr="00D92669">
        <w:rPr>
          <w:rFonts w:ascii="Times New Roman" w:hAnsi="Times New Roman"/>
          <w:color w:val="000000"/>
          <w:sz w:val="24"/>
        </w:rPr>
        <w:t>Форма</w:t>
      </w:r>
      <w:r w:rsidR="00062D43" w:rsidRPr="00D92669">
        <w:rPr>
          <w:rFonts w:ascii="Times New Roman" w:hAnsi="Times New Roman"/>
          <w:color w:val="000000"/>
          <w:sz w:val="24"/>
        </w:rPr>
        <w:t xml:space="preserve"> № </w:t>
      </w:r>
      <w:r w:rsidR="000073AB" w:rsidRPr="00D92669">
        <w:rPr>
          <w:rFonts w:ascii="Times New Roman" w:hAnsi="Times New Roman"/>
          <w:color w:val="000000"/>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sidRPr="00D92669">
        <w:rPr>
          <w:rFonts w:ascii="Times New Roman" w:hAnsi="Times New Roman"/>
          <w:color w:val="000000"/>
          <w:sz w:val="24"/>
        </w:rPr>
        <w:t>Форма</w:t>
      </w:r>
      <w:r w:rsidR="00A7500F" w:rsidRPr="00D92669">
        <w:rPr>
          <w:rFonts w:ascii="Times New Roman" w:hAnsi="Times New Roman"/>
          <w:color w:val="000000"/>
          <w:sz w:val="24"/>
        </w:rPr>
        <w:t xml:space="preserve"> № </w:t>
      </w:r>
      <w:r w:rsidR="000073AB" w:rsidRPr="00D92669">
        <w:rPr>
          <w:rFonts w:ascii="Times New Roman" w:hAnsi="Times New Roman"/>
          <w:color w:val="000000"/>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sidRPr="00D92669">
        <w:rPr>
          <w:rFonts w:ascii="Times New Roman" w:hAnsi="Times New Roman" w:cs="Times New Roman"/>
          <w:color w:val="000000"/>
          <w:sz w:val="24"/>
          <w:szCs w:val="24"/>
        </w:rPr>
        <w:t>Форм</w:t>
      </w:r>
      <w:r w:rsidR="00B826A3" w:rsidRPr="00D92669">
        <w:rPr>
          <w:rFonts w:ascii="Times New Roman" w:hAnsi="Times New Roman" w:cs="Times New Roman"/>
          <w:color w:val="000000"/>
          <w:sz w:val="24"/>
          <w:szCs w:val="24"/>
        </w:rPr>
        <w:t>а</w:t>
      </w:r>
      <w:r w:rsidR="00586130" w:rsidRPr="00D92669">
        <w:rPr>
          <w:rFonts w:ascii="Times New Roman" w:hAnsi="Times New Roman" w:cs="Times New Roman"/>
          <w:color w:val="000000"/>
          <w:sz w:val="24"/>
          <w:szCs w:val="24"/>
        </w:rPr>
        <w:t xml:space="preserve"> №</w:t>
      </w:r>
      <w:r w:rsidR="000073AB" w:rsidRPr="00D92669">
        <w:rPr>
          <w:rFonts w:ascii="Times New Roman" w:hAnsi="Times New Roman" w:cs="Times New Roman"/>
          <w:color w:val="000000"/>
          <w:sz w:val="24"/>
          <w:szCs w:val="24"/>
        </w:rPr>
        <w:t>1</w:t>
      </w:r>
      <w:r w:rsidRPr="00D92669">
        <w:rPr>
          <w:rFonts w:ascii="Times New Roman" w:hAnsi="Times New Roman" w:cs="Times New Roman"/>
          <w:color w:val="000000"/>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sidRPr="00D92669">
        <w:rPr>
          <w:rFonts w:ascii="Times New Roman" w:hAnsi="Times New Roman" w:cs="Times New Roman"/>
          <w:color w:val="000000"/>
          <w:sz w:val="24"/>
          <w:szCs w:val="24"/>
        </w:rPr>
        <w:t>Форма</w:t>
      </w:r>
      <w:r w:rsidR="00062D43" w:rsidRPr="00D92669">
        <w:rPr>
          <w:rFonts w:ascii="Times New Roman" w:hAnsi="Times New Roman" w:cs="Times New Roman"/>
          <w:color w:val="000000"/>
          <w:sz w:val="24"/>
          <w:szCs w:val="24"/>
        </w:rPr>
        <w:t xml:space="preserve"> № </w:t>
      </w:r>
      <w:r w:rsidR="000073AB" w:rsidRPr="00D92669">
        <w:rPr>
          <w:rFonts w:ascii="Times New Roman" w:hAnsi="Times New Roman" w:cs="Times New Roman"/>
          <w:color w:val="000000"/>
          <w:sz w:val="24"/>
          <w:szCs w:val="24"/>
        </w:rPr>
        <w:t>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 на дату принятия решения о выборе Победителя, предъявленных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 не позднее даты публикации ПДО на интернет-сайте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337EF" w:rsidRPr="00D92669">
        <w:rPr>
          <w:rFonts w:ascii="Times New Roman" w:hAnsi="Times New Roman"/>
          <w:b/>
          <w:color w:val="000000"/>
          <w:sz w:val="24"/>
        </w:rPr>
        <w:t>07 ноября</w:t>
      </w:r>
      <w:r w:rsidR="007A3D32" w:rsidRPr="00D92669">
        <w:rPr>
          <w:rFonts w:ascii="Times New Roman" w:hAnsi="Times New Roman"/>
          <w:b/>
          <w:color w:val="000000"/>
          <w:sz w:val="24"/>
        </w:rPr>
        <w:t xml:space="preserve"> </w:t>
      </w:r>
      <w:r w:rsidR="00230908" w:rsidRPr="00D92669">
        <w:rPr>
          <w:rFonts w:ascii="Times New Roman" w:hAnsi="Times New Roman"/>
          <w:b/>
          <w:color w:val="000000"/>
          <w:sz w:val="24"/>
        </w:rPr>
        <w:t>201</w:t>
      </w:r>
      <w:r w:rsidR="00866E21" w:rsidRPr="00D92669">
        <w:rPr>
          <w:rFonts w:ascii="Times New Roman" w:hAnsi="Times New Roman"/>
          <w:b/>
          <w:color w:val="000000"/>
          <w:sz w:val="24"/>
        </w:rPr>
        <w:t>7</w:t>
      </w:r>
      <w:r w:rsidR="00230908" w:rsidRPr="00D92669">
        <w:rPr>
          <w:rFonts w:ascii="Times New Roman" w:hAnsi="Times New Roman"/>
          <w:b/>
          <w:color w:val="000000"/>
          <w:sz w:val="24"/>
        </w:rPr>
        <w:t xml:space="preserve"> г</w:t>
      </w:r>
      <w:r w:rsidR="00230908" w:rsidRPr="00C561F7">
        <w:rPr>
          <w:rFonts w:ascii="Times New Roman" w:hAnsi="Times New Roman"/>
          <w:b/>
          <w:sz w:val="24"/>
        </w:rPr>
        <w:t>.</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 xml:space="preserve">строго по </w:t>
      </w:r>
      <w:r w:rsidR="005D57DA" w:rsidRPr="00D92669">
        <w:rPr>
          <w:rFonts w:ascii="Times New Roman" w:hAnsi="Times New Roman"/>
          <w:color w:val="000000"/>
          <w:sz w:val="24"/>
        </w:rPr>
        <w:t>форме</w:t>
      </w:r>
      <w:r w:rsidR="007F7250" w:rsidRPr="00D92669">
        <w:rPr>
          <w:rFonts w:ascii="Times New Roman" w:hAnsi="Times New Roman"/>
          <w:color w:val="000000"/>
          <w:sz w:val="24"/>
        </w:rPr>
        <w:t xml:space="preserve"> № </w:t>
      </w:r>
      <w:r w:rsidR="000073AB" w:rsidRPr="00D92669">
        <w:rPr>
          <w:rFonts w:ascii="Times New Roman" w:hAnsi="Times New Roman"/>
          <w:color w:val="000000"/>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0613D9" w:rsidRDefault="000613D9" w:rsidP="002245CE">
      <w:pPr>
        <w:pStyle w:val="a6"/>
        <w:numPr>
          <w:ilvl w:val="0"/>
          <w:numId w:val="2"/>
        </w:numPr>
        <w:spacing w:before="0"/>
        <w:ind w:left="1434" w:hanging="357"/>
        <w:jc w:val="both"/>
        <w:rPr>
          <w:rFonts w:ascii="Times New Roman" w:hAnsi="Times New Roman"/>
          <w:sz w:val="24"/>
        </w:rPr>
      </w:pPr>
      <w:r w:rsidRPr="000613D9">
        <w:rPr>
          <w:rFonts w:ascii="Times New Roman" w:hAnsi="Times New Roman"/>
          <w:sz w:val="24"/>
        </w:rPr>
        <w:t>Подписанный договор генподряда (</w:t>
      </w:r>
      <w:r w:rsidRPr="00D92669">
        <w:rPr>
          <w:rFonts w:ascii="Times New Roman" w:hAnsi="Times New Roman"/>
          <w:color w:val="000000"/>
          <w:sz w:val="24"/>
        </w:rPr>
        <w:t xml:space="preserve">Форма № </w:t>
      </w:r>
      <w:r w:rsidR="000073AB" w:rsidRPr="00D92669">
        <w:rPr>
          <w:rFonts w:ascii="Times New Roman" w:hAnsi="Times New Roman"/>
          <w:color w:val="000000"/>
          <w:sz w:val="24"/>
        </w:rPr>
        <w:t>4</w:t>
      </w:r>
      <w:r w:rsidRPr="000613D9">
        <w:rPr>
          <w:rFonts w:ascii="Times New Roman" w:hAnsi="Times New Roman"/>
          <w:sz w:val="24"/>
        </w:rPr>
        <w:t xml:space="preserve"> к настоящему ПДО) с Приложениями к нему</w:t>
      </w:r>
      <w:r>
        <w:rPr>
          <w:rFonts w:ascii="Times New Roman" w:hAnsi="Times New Roman"/>
          <w:sz w:val="24"/>
        </w:rPr>
        <w:t xml:space="preserve"> (без указания стоимости работ)</w:t>
      </w:r>
      <w:r w:rsidRPr="000613D9">
        <w:rPr>
          <w:rFonts w:ascii="Times New Roman" w:hAnsi="Times New Roman"/>
          <w:sz w:val="24"/>
        </w:rPr>
        <w:t>, подписанные и скрепленные печатью организации в редакции Заказчика, в 2-х экземплярах;</w:t>
      </w:r>
    </w:p>
    <w:p w:rsidR="00C1217A" w:rsidRDefault="00C1217A" w:rsidP="002245CE">
      <w:pPr>
        <w:pStyle w:val="a6"/>
        <w:numPr>
          <w:ilvl w:val="0"/>
          <w:numId w:val="2"/>
        </w:numPr>
        <w:tabs>
          <w:tab w:val="left" w:pos="1418"/>
        </w:tabs>
        <w:spacing w:before="0"/>
        <w:ind w:left="1434" w:hanging="357"/>
        <w:contextualSpacing w:val="0"/>
        <w:jc w:val="both"/>
        <w:rPr>
          <w:rFonts w:ascii="Times New Roman" w:hAnsi="Times New Roman"/>
          <w:sz w:val="24"/>
        </w:rPr>
      </w:pPr>
      <w:r w:rsidRPr="00C1217A">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Pr>
          <w:rFonts w:ascii="Times New Roman" w:hAnsi="Times New Roman"/>
          <w:sz w:val="24"/>
        </w:rPr>
        <w:t xml:space="preserve"> </w:t>
      </w:r>
      <w:r w:rsidRPr="00C1217A">
        <w:rPr>
          <w:rFonts w:ascii="Times New Roman" w:hAnsi="Times New Roman"/>
          <w:sz w:val="24"/>
        </w:rPr>
        <w:t xml:space="preserve">(по форме № </w:t>
      </w:r>
      <w:r>
        <w:rPr>
          <w:rFonts w:ascii="Times New Roman" w:hAnsi="Times New Roman"/>
          <w:sz w:val="24"/>
        </w:rPr>
        <w:t>6</w:t>
      </w:r>
      <w:r w:rsidRPr="00C1217A">
        <w:rPr>
          <w:rFonts w:ascii="Times New Roman" w:hAnsi="Times New Roman"/>
          <w:sz w:val="24"/>
        </w:rPr>
        <w:t xml:space="preserve"> к настоящему ПДО)</w:t>
      </w:r>
      <w:r>
        <w:rPr>
          <w:rFonts w:ascii="Times New Roman" w:hAnsi="Times New Roman"/>
          <w:sz w:val="24"/>
        </w:rPr>
        <w:t>;</w:t>
      </w:r>
    </w:p>
    <w:p w:rsidR="007C09F4" w:rsidRPr="007C09F4" w:rsidRDefault="00C1217A" w:rsidP="00CB242D">
      <w:pPr>
        <w:pStyle w:val="a6"/>
        <w:numPr>
          <w:ilvl w:val="0"/>
          <w:numId w:val="2"/>
        </w:numPr>
        <w:spacing w:before="0"/>
        <w:jc w:val="both"/>
        <w:rPr>
          <w:rFonts w:ascii="Times New Roman" w:hAnsi="Times New Roman"/>
          <w:sz w:val="24"/>
        </w:rPr>
      </w:pPr>
      <w:r w:rsidRPr="007C09F4">
        <w:rPr>
          <w:rFonts w:ascii="Times New Roman" w:hAnsi="Times New Roman"/>
          <w:sz w:val="24"/>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других </w:t>
      </w:r>
      <w:r w:rsidRPr="007C09F4">
        <w:rPr>
          <w:rFonts w:ascii="Times New Roman" w:hAnsi="Times New Roman"/>
          <w:sz w:val="24"/>
        </w:rPr>
        <w:lastRenderedPageBreak/>
        <w:t>объектах, за подписью руководителя организации и скрепленная печатью организации</w:t>
      </w:r>
      <w:r w:rsidR="007C09F4">
        <w:rPr>
          <w:rFonts w:ascii="Times New Roman" w:hAnsi="Times New Roman"/>
          <w:sz w:val="24"/>
        </w:rPr>
        <w:t xml:space="preserve"> </w:t>
      </w:r>
      <w:r w:rsidR="007C09F4" w:rsidRPr="007C09F4">
        <w:rPr>
          <w:rFonts w:ascii="Times New Roman" w:hAnsi="Times New Roman"/>
          <w:sz w:val="24"/>
        </w:rPr>
        <w:t xml:space="preserve">(по </w:t>
      </w:r>
      <w:r w:rsidR="007C09F4" w:rsidRPr="00D92669">
        <w:rPr>
          <w:rFonts w:ascii="Times New Roman" w:hAnsi="Times New Roman"/>
          <w:color w:val="000000"/>
          <w:sz w:val="24"/>
        </w:rPr>
        <w:t xml:space="preserve">форме № </w:t>
      </w:r>
      <w:r w:rsidR="00922F9C" w:rsidRPr="00D92669">
        <w:rPr>
          <w:rFonts w:ascii="Times New Roman" w:hAnsi="Times New Roman"/>
          <w:color w:val="000000"/>
          <w:sz w:val="24"/>
        </w:rPr>
        <w:t>7</w:t>
      </w:r>
      <w:r w:rsidR="007C09F4" w:rsidRPr="007C09F4">
        <w:rPr>
          <w:rFonts w:ascii="Times New Roman" w:hAnsi="Times New Roman"/>
          <w:sz w:val="24"/>
        </w:rPr>
        <w:t xml:space="preserve"> к настоящему ПДО);</w:t>
      </w:r>
    </w:p>
    <w:p w:rsidR="002B4C96" w:rsidRPr="002B4C96" w:rsidRDefault="00624887" w:rsidP="00CB242D">
      <w:pPr>
        <w:pStyle w:val="a6"/>
        <w:numPr>
          <w:ilvl w:val="0"/>
          <w:numId w:val="2"/>
        </w:numPr>
        <w:tabs>
          <w:tab w:val="left" w:pos="1418"/>
        </w:tabs>
        <w:spacing w:before="0"/>
        <w:contextualSpacing w:val="0"/>
        <w:jc w:val="both"/>
        <w:rPr>
          <w:rFonts w:ascii="Times New Roman" w:hAnsi="Times New Roman"/>
          <w:sz w:val="24"/>
        </w:rPr>
      </w:pPr>
      <w:r>
        <w:rPr>
          <w:rFonts w:ascii="Times New Roman" w:hAnsi="Times New Roman"/>
          <w:sz w:val="24"/>
        </w:rPr>
        <w:t>Копия</w:t>
      </w:r>
      <w:r w:rsidR="002B4C96" w:rsidRPr="002B4C96">
        <w:rPr>
          <w:rFonts w:ascii="Times New Roman" w:hAnsi="Times New Roman"/>
          <w:sz w:val="24"/>
        </w:rPr>
        <w:t xml:space="preserve"> «Отчета о прибылях и убытках» (за последние 3 года – 2014,2015,2016 </w:t>
      </w:r>
      <w:proofErr w:type="spellStart"/>
      <w:r w:rsidR="002B4C96" w:rsidRPr="002B4C96">
        <w:rPr>
          <w:rFonts w:ascii="Times New Roman" w:hAnsi="Times New Roman"/>
          <w:sz w:val="24"/>
        </w:rPr>
        <w:t>г</w:t>
      </w:r>
      <w:r w:rsidR="00C1315A">
        <w:rPr>
          <w:rFonts w:ascii="Times New Roman" w:hAnsi="Times New Roman"/>
          <w:sz w:val="24"/>
        </w:rPr>
        <w:t>.</w:t>
      </w:r>
      <w:r w:rsidR="002B4C96" w:rsidRPr="002B4C96">
        <w:rPr>
          <w:rFonts w:ascii="Times New Roman" w:hAnsi="Times New Roman"/>
          <w:sz w:val="24"/>
        </w:rPr>
        <w:t>г</w:t>
      </w:r>
      <w:proofErr w:type="spellEnd"/>
      <w:r w:rsidR="00C1315A">
        <w:rPr>
          <w:rFonts w:ascii="Times New Roman" w:hAnsi="Times New Roman"/>
          <w:sz w:val="24"/>
        </w:rPr>
        <w:t>.</w:t>
      </w:r>
      <w:r w:rsidR="002B4C96" w:rsidRPr="002B4C96">
        <w:rPr>
          <w:rFonts w:ascii="Times New Roman" w:hAnsi="Times New Roman"/>
          <w:sz w:val="24"/>
        </w:rPr>
        <w:t>)</w:t>
      </w:r>
      <w:r w:rsidR="002B4C96">
        <w:rPr>
          <w:rFonts w:ascii="Times New Roman" w:hAnsi="Times New Roman"/>
          <w:sz w:val="24"/>
        </w:rPr>
        <w:t>,</w:t>
      </w:r>
      <w:r w:rsidR="002B4C96" w:rsidRPr="002B4C96">
        <w:rPr>
          <w:rFonts w:ascii="Times New Roman" w:hAnsi="Times New Roman"/>
          <w:sz w:val="24"/>
        </w:rPr>
        <w:t xml:space="preserve"> за подписью руководителя организации и скрепленн</w:t>
      </w:r>
      <w:r w:rsidR="005665EE">
        <w:rPr>
          <w:rFonts w:ascii="Times New Roman" w:hAnsi="Times New Roman"/>
          <w:sz w:val="24"/>
        </w:rPr>
        <w:t>ая</w:t>
      </w:r>
      <w:r w:rsidR="002B4C96" w:rsidRPr="002B4C96">
        <w:rPr>
          <w:rFonts w:ascii="Times New Roman" w:hAnsi="Times New Roman"/>
          <w:sz w:val="24"/>
        </w:rPr>
        <w:t xml:space="preserve"> печатью организации;</w:t>
      </w:r>
    </w:p>
    <w:p w:rsidR="00465700" w:rsidRPr="00465700" w:rsidRDefault="00624887" w:rsidP="00CB242D">
      <w:pPr>
        <w:pStyle w:val="a6"/>
        <w:numPr>
          <w:ilvl w:val="0"/>
          <w:numId w:val="2"/>
        </w:numPr>
        <w:spacing w:before="0"/>
        <w:jc w:val="both"/>
        <w:rPr>
          <w:rFonts w:ascii="Times New Roman" w:hAnsi="Times New Roman"/>
          <w:sz w:val="24"/>
        </w:rPr>
      </w:pPr>
      <w:r w:rsidRPr="00465700">
        <w:rPr>
          <w:rFonts w:ascii="Times New Roman" w:hAnsi="Times New Roman"/>
          <w:sz w:val="24"/>
        </w:rPr>
        <w:t>Копии Свидетельства о допуске к работам, оформленного в соответствии с приказом Министерства регионального развития РФ №</w:t>
      </w:r>
      <w:r w:rsidR="0048023C">
        <w:rPr>
          <w:rFonts w:ascii="Times New Roman" w:hAnsi="Times New Roman"/>
          <w:sz w:val="24"/>
        </w:rPr>
        <w:t xml:space="preserve"> </w:t>
      </w:r>
      <w:r w:rsidRPr="00465700">
        <w:rPr>
          <w:rFonts w:ascii="Times New Roman" w:hAnsi="Times New Roman"/>
          <w:sz w:val="24"/>
        </w:rPr>
        <w:t>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sidR="00465700" w:rsidRPr="00465700">
        <w:rPr>
          <w:rFonts w:ascii="Times New Roman" w:hAnsi="Times New Roman"/>
          <w:sz w:val="24"/>
        </w:rPr>
        <w:t>, за подписью руководителя организации и скрепленн</w:t>
      </w:r>
      <w:r w:rsidR="005665EE">
        <w:rPr>
          <w:rFonts w:ascii="Times New Roman" w:hAnsi="Times New Roman"/>
          <w:sz w:val="24"/>
        </w:rPr>
        <w:t>ая</w:t>
      </w:r>
      <w:r w:rsidR="00465700" w:rsidRPr="00465700">
        <w:rPr>
          <w:rFonts w:ascii="Times New Roman" w:hAnsi="Times New Roman"/>
          <w:sz w:val="24"/>
        </w:rPr>
        <w:t xml:space="preserve"> печатью организации;</w:t>
      </w:r>
    </w:p>
    <w:p w:rsidR="005665EE" w:rsidRPr="005665EE" w:rsidRDefault="005665EE" w:rsidP="00CB242D">
      <w:pPr>
        <w:pStyle w:val="a6"/>
        <w:numPr>
          <w:ilvl w:val="0"/>
          <w:numId w:val="2"/>
        </w:numPr>
        <w:spacing w:before="0"/>
        <w:jc w:val="both"/>
        <w:rPr>
          <w:rFonts w:ascii="Times New Roman" w:hAnsi="Times New Roman"/>
          <w:sz w:val="24"/>
        </w:rPr>
      </w:pPr>
      <w:r w:rsidRPr="005665EE">
        <w:rPr>
          <w:rFonts w:ascii="Times New Roman" w:hAnsi="Times New Roman"/>
          <w:sz w:val="24"/>
        </w:rPr>
        <w:t xml:space="preserve">Копия </w:t>
      </w:r>
      <w:r w:rsidR="00C1315A" w:rsidRPr="00C1315A">
        <w:rPr>
          <w:rFonts w:ascii="Times New Roman" w:hAnsi="Times New Roman"/>
          <w:sz w:val="24"/>
        </w:rPr>
        <w:t>свидетельства системы менеджмента качества ISO 9001, ИСО 9001</w:t>
      </w:r>
      <w:r w:rsidRPr="005665EE">
        <w:rPr>
          <w:rFonts w:ascii="Times New Roman" w:hAnsi="Times New Roman"/>
          <w:sz w:val="24"/>
        </w:rPr>
        <w:t>,</w:t>
      </w:r>
      <w:r w:rsidRPr="005665EE">
        <w:t xml:space="preserve"> </w:t>
      </w:r>
      <w:r w:rsidRPr="005665EE">
        <w:rPr>
          <w:rFonts w:ascii="Times New Roman" w:hAnsi="Times New Roman"/>
          <w:sz w:val="24"/>
        </w:rPr>
        <w:t>за подписью руководителя организации и скрепленн</w:t>
      </w:r>
      <w:r>
        <w:rPr>
          <w:rFonts w:ascii="Times New Roman" w:hAnsi="Times New Roman"/>
          <w:sz w:val="24"/>
        </w:rPr>
        <w:t>ая</w:t>
      </w:r>
      <w:r w:rsidR="00C1315A">
        <w:rPr>
          <w:rFonts w:ascii="Times New Roman" w:hAnsi="Times New Roman"/>
          <w:sz w:val="24"/>
        </w:rPr>
        <w:t xml:space="preserve"> </w:t>
      </w:r>
      <w:r w:rsidRPr="005665EE">
        <w:rPr>
          <w:rFonts w:ascii="Times New Roman" w:hAnsi="Times New Roman"/>
          <w:sz w:val="24"/>
        </w:rPr>
        <w:t>печатью организации;</w:t>
      </w:r>
    </w:p>
    <w:p w:rsidR="00C1315A" w:rsidRPr="00CB242D" w:rsidRDefault="00C1315A" w:rsidP="00CB242D">
      <w:pPr>
        <w:pStyle w:val="a6"/>
        <w:numPr>
          <w:ilvl w:val="0"/>
          <w:numId w:val="2"/>
        </w:numPr>
        <w:spacing w:before="0"/>
        <w:jc w:val="both"/>
        <w:rPr>
          <w:rFonts w:ascii="Times New Roman" w:hAnsi="Times New Roman"/>
          <w:sz w:val="24"/>
        </w:rPr>
      </w:pPr>
      <w:r w:rsidRPr="00C1315A">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E20AA3" w:rsidRPr="00024041" w:rsidRDefault="00D11A0C" w:rsidP="00E20AA3">
      <w:pPr>
        <w:pStyle w:val="a6"/>
        <w:numPr>
          <w:ilvl w:val="0"/>
          <w:numId w:val="2"/>
        </w:numPr>
        <w:jc w:val="both"/>
        <w:rPr>
          <w:rFonts w:ascii="Times New Roman" w:hAnsi="Times New Roman"/>
          <w:sz w:val="24"/>
        </w:rPr>
      </w:pPr>
      <w:r>
        <w:rPr>
          <w:rFonts w:ascii="Times New Roman" w:hAnsi="Times New Roman"/>
          <w:sz w:val="24"/>
        </w:rPr>
        <w:t>Письмо</w:t>
      </w:r>
      <w:r w:rsidR="007D7783">
        <w:rPr>
          <w:rFonts w:ascii="Times New Roman" w:hAnsi="Times New Roman"/>
          <w:sz w:val="24"/>
        </w:rPr>
        <w:t>,</w:t>
      </w:r>
      <w:r>
        <w:rPr>
          <w:rFonts w:ascii="Times New Roman" w:hAnsi="Times New Roman"/>
          <w:sz w:val="24"/>
        </w:rPr>
        <w:t xml:space="preserve"> </w:t>
      </w:r>
      <w:r w:rsidR="00E20AA3" w:rsidRPr="001F00C1">
        <w:rPr>
          <w:rFonts w:ascii="Times New Roman" w:hAnsi="Times New Roman"/>
          <w:sz w:val="24"/>
        </w:rPr>
        <w:t>подтверждающе</w:t>
      </w:r>
      <w:r w:rsidR="00E20AA3">
        <w:rPr>
          <w:rFonts w:ascii="Times New Roman" w:hAnsi="Times New Roman"/>
          <w:sz w:val="24"/>
        </w:rPr>
        <w:t>е</w:t>
      </w:r>
      <w:r w:rsidR="00E20AA3" w:rsidRPr="001F00C1">
        <w:rPr>
          <w:rFonts w:ascii="Times New Roman" w:hAnsi="Times New Roman"/>
          <w:sz w:val="24"/>
        </w:rPr>
        <w:t xml:space="preserve"> </w:t>
      </w:r>
      <w:r w:rsidR="00E20AA3" w:rsidRPr="00706920">
        <w:rPr>
          <w:rFonts w:ascii="Times New Roman" w:hAnsi="Times New Roman"/>
          <w:sz w:val="24"/>
        </w:rPr>
        <w:t>отсутствие изменений в уставных и регистрационных документах контрагента</w:t>
      </w:r>
      <w:r w:rsidR="00E20AA3" w:rsidRPr="001F00C1">
        <w:rPr>
          <w:rFonts w:ascii="Times New Roman" w:hAnsi="Times New Roman"/>
          <w:sz w:val="24"/>
        </w:rPr>
        <w:t xml:space="preserve"> (</w:t>
      </w:r>
      <w:r w:rsidR="00E20AA3">
        <w:rPr>
          <w:rFonts w:ascii="Times New Roman" w:hAnsi="Times New Roman"/>
          <w:sz w:val="24"/>
        </w:rPr>
        <w:t xml:space="preserve">по </w:t>
      </w:r>
      <w:r w:rsidR="00E20AA3" w:rsidRPr="001F00C1">
        <w:rPr>
          <w:rFonts w:ascii="Times New Roman" w:hAnsi="Times New Roman"/>
          <w:sz w:val="24"/>
        </w:rPr>
        <w:t>форм</w:t>
      </w:r>
      <w:r w:rsidR="00E20AA3">
        <w:rPr>
          <w:rFonts w:ascii="Times New Roman" w:hAnsi="Times New Roman"/>
          <w:sz w:val="24"/>
        </w:rPr>
        <w:t>е</w:t>
      </w:r>
      <w:r w:rsidR="00E20AA3" w:rsidRPr="001F00C1">
        <w:rPr>
          <w:rFonts w:ascii="Times New Roman" w:hAnsi="Times New Roman"/>
          <w:sz w:val="24"/>
        </w:rPr>
        <w:t xml:space="preserve"> № </w:t>
      </w:r>
      <w:r w:rsidR="00E20AA3">
        <w:rPr>
          <w:rFonts w:ascii="Times New Roman" w:hAnsi="Times New Roman"/>
          <w:sz w:val="24"/>
        </w:rPr>
        <w:t>10</w:t>
      </w:r>
      <w:r w:rsidR="00E20AA3" w:rsidRPr="001F00C1">
        <w:rPr>
          <w:rFonts w:ascii="Times New Roman" w:hAnsi="Times New Roman"/>
          <w:sz w:val="24"/>
        </w:rPr>
        <w:t>)</w:t>
      </w:r>
      <w:r w:rsidR="00E20AA3">
        <w:rPr>
          <w:rFonts w:ascii="Times New Roman" w:hAnsi="Times New Roman"/>
          <w:sz w:val="24"/>
        </w:rPr>
        <w:t>, в случае наличия изменений, с приложением заверенных копий измененных документов,</w:t>
      </w:r>
      <w:r w:rsidR="00E20AA3" w:rsidRPr="001F00C1">
        <w:t xml:space="preserve"> </w:t>
      </w:r>
      <w:r w:rsidR="00E20AA3" w:rsidRPr="001F00C1">
        <w:rPr>
          <w:rFonts w:ascii="Times New Roman" w:hAnsi="Times New Roman"/>
          <w:sz w:val="24"/>
        </w:rPr>
        <w:t>подписанное уполномоченным лицом и заверенная печатью участника закупки)</w:t>
      </w:r>
      <w:r w:rsidR="00E20AA3">
        <w:rPr>
          <w:rFonts w:ascii="Times New Roman" w:hAnsi="Times New Roman"/>
          <w:sz w:val="24"/>
        </w:rPr>
        <w:t>;</w:t>
      </w:r>
    </w:p>
    <w:p w:rsidR="008E32E8" w:rsidRPr="00C1315A" w:rsidRDefault="008E32E8" w:rsidP="00CB242D">
      <w:pPr>
        <w:pStyle w:val="a6"/>
        <w:numPr>
          <w:ilvl w:val="0"/>
          <w:numId w:val="2"/>
        </w:numPr>
        <w:tabs>
          <w:tab w:val="left" w:pos="1418"/>
        </w:tabs>
        <w:spacing w:before="0"/>
        <w:ind w:left="1418" w:hanging="341"/>
        <w:contextualSpacing w:val="0"/>
        <w:jc w:val="both"/>
        <w:rPr>
          <w:rFonts w:ascii="Times New Roman" w:hAnsi="Times New Roman"/>
          <w:sz w:val="24"/>
        </w:rPr>
      </w:pPr>
      <w:r w:rsidRPr="00C1315A">
        <w:rPr>
          <w:rFonts w:ascii="Times New Roman" w:hAnsi="Times New Roman"/>
          <w:sz w:val="24"/>
        </w:rPr>
        <w:t>Перечень аффилированных организаций (</w:t>
      </w:r>
      <w:r w:rsidR="0037183C" w:rsidRPr="00D92669">
        <w:rPr>
          <w:rFonts w:ascii="Times New Roman" w:hAnsi="Times New Roman"/>
          <w:color w:val="000000"/>
          <w:sz w:val="24"/>
        </w:rPr>
        <w:t>Форма</w:t>
      </w:r>
      <w:r w:rsidRPr="00D92669">
        <w:rPr>
          <w:rFonts w:ascii="Times New Roman" w:hAnsi="Times New Roman"/>
          <w:color w:val="000000"/>
          <w:sz w:val="24"/>
        </w:rPr>
        <w:t xml:space="preserve"> № </w:t>
      </w:r>
      <w:r w:rsidR="00922F9C" w:rsidRPr="00D92669">
        <w:rPr>
          <w:rFonts w:ascii="Times New Roman" w:hAnsi="Times New Roman"/>
          <w:color w:val="000000"/>
          <w:sz w:val="24"/>
        </w:rPr>
        <w:t>5</w:t>
      </w:r>
      <w:r w:rsidRPr="00C1315A">
        <w:rPr>
          <w:rFonts w:ascii="Times New Roman" w:hAnsi="Times New Roman"/>
          <w:sz w:val="24"/>
        </w:rPr>
        <w:t xml:space="preserve"> к настоящему ПДО);</w:t>
      </w:r>
    </w:p>
    <w:p w:rsidR="00DE7BED" w:rsidRPr="00C1315A" w:rsidRDefault="00DE7BED" w:rsidP="00CB242D">
      <w:pPr>
        <w:pStyle w:val="a6"/>
        <w:numPr>
          <w:ilvl w:val="0"/>
          <w:numId w:val="2"/>
        </w:numPr>
        <w:tabs>
          <w:tab w:val="left" w:pos="1418"/>
        </w:tabs>
        <w:spacing w:before="0"/>
        <w:ind w:left="1418" w:hanging="341"/>
        <w:contextualSpacing w:val="0"/>
        <w:jc w:val="both"/>
        <w:rPr>
          <w:rFonts w:ascii="Times New Roman" w:hAnsi="Times New Roman"/>
          <w:sz w:val="24"/>
        </w:rPr>
      </w:pPr>
      <w:r w:rsidRPr="00C1315A">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1315A">
        <w:rPr>
          <w:rFonts w:ascii="Times New Roman" w:hAnsi="Times New Roman"/>
          <w:sz w:val="24"/>
        </w:rPr>
        <w:t xml:space="preserve">менее </w:t>
      </w:r>
      <w:r w:rsidR="00922F9C">
        <w:rPr>
          <w:rFonts w:ascii="Times New Roman" w:hAnsi="Times New Roman"/>
          <w:sz w:val="24"/>
        </w:rPr>
        <w:t>2 (двух</w:t>
      </w:r>
      <w:r w:rsidRPr="00C1315A">
        <w:rPr>
          <w:rFonts w:ascii="Times New Roman" w:hAnsi="Times New Roman"/>
          <w:sz w:val="24"/>
        </w:rPr>
        <w:t>) месяцев после даты окончания приема оферт;</w:t>
      </w:r>
    </w:p>
    <w:p w:rsidR="00DE7BED" w:rsidRPr="00C1315A" w:rsidRDefault="00DE7BED" w:rsidP="00CB242D">
      <w:pPr>
        <w:pStyle w:val="a6"/>
        <w:numPr>
          <w:ilvl w:val="0"/>
          <w:numId w:val="2"/>
        </w:numPr>
        <w:tabs>
          <w:tab w:val="left" w:pos="1418"/>
        </w:tabs>
        <w:spacing w:before="0"/>
        <w:ind w:left="1418" w:hanging="341"/>
        <w:contextualSpacing w:val="0"/>
        <w:jc w:val="both"/>
        <w:rPr>
          <w:rFonts w:ascii="Times New Roman" w:hAnsi="Times New Roman"/>
          <w:sz w:val="24"/>
        </w:rPr>
      </w:pPr>
      <w:r w:rsidRPr="00C1315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1315A">
        <w:rPr>
          <w:rFonts w:ascii="Times New Roman" w:hAnsi="Times New Roman"/>
          <w:sz w:val="24"/>
        </w:rPr>
        <w:t xml:space="preserve"> со сквозной нумерацией</w:t>
      </w:r>
      <w:r w:rsidRPr="00C1315A">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2245CE">
      <w:pPr>
        <w:pStyle w:val="a6"/>
        <w:numPr>
          <w:ilvl w:val="0"/>
          <w:numId w:val="2"/>
        </w:numPr>
        <w:tabs>
          <w:tab w:val="left" w:pos="1418"/>
        </w:tabs>
        <w:spacing w:before="0"/>
        <w:ind w:left="1417" w:hanging="340"/>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sidRPr="00D92669">
        <w:rPr>
          <w:rFonts w:ascii="Times New Roman" w:hAnsi="Times New Roman"/>
          <w:color w:val="000000"/>
          <w:sz w:val="24"/>
        </w:rPr>
        <w:t>Форма</w:t>
      </w:r>
      <w:r w:rsidR="00FA2773" w:rsidRPr="00D92669">
        <w:rPr>
          <w:rFonts w:ascii="Times New Roman" w:hAnsi="Times New Roman"/>
          <w:color w:val="000000"/>
          <w:sz w:val="24"/>
        </w:rPr>
        <w:t xml:space="preserve"> № </w:t>
      </w:r>
      <w:r w:rsidR="00922F9C" w:rsidRPr="00D92669">
        <w:rPr>
          <w:rFonts w:ascii="Times New Roman" w:hAnsi="Times New Roman"/>
          <w:color w:val="000000"/>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2245CE">
      <w:pPr>
        <w:pStyle w:val="a6"/>
        <w:numPr>
          <w:ilvl w:val="0"/>
          <w:numId w:val="2"/>
        </w:numPr>
        <w:spacing w:before="0"/>
        <w:ind w:left="1417" w:hanging="340"/>
        <w:contextualSpacing w:val="0"/>
        <w:jc w:val="both"/>
        <w:rPr>
          <w:rFonts w:ascii="Times New Roman" w:hAnsi="Times New Roman"/>
          <w:sz w:val="24"/>
        </w:rPr>
      </w:pPr>
      <w:r w:rsidRPr="008C6979">
        <w:rPr>
          <w:rFonts w:ascii="Times New Roman" w:hAnsi="Times New Roman"/>
          <w:sz w:val="24"/>
        </w:rPr>
        <w:t xml:space="preserve">Подписанный договор </w:t>
      </w:r>
      <w:r w:rsidR="0048023C">
        <w:rPr>
          <w:rFonts w:ascii="Times New Roman" w:hAnsi="Times New Roman"/>
          <w:sz w:val="24"/>
        </w:rPr>
        <w:t>ген</w:t>
      </w:r>
      <w:r w:rsidRPr="008C6979">
        <w:rPr>
          <w:rFonts w:ascii="Times New Roman" w:hAnsi="Times New Roman"/>
          <w:sz w:val="24"/>
        </w:rPr>
        <w:t>подряда (</w:t>
      </w:r>
      <w:r w:rsidR="0037183C" w:rsidRPr="00D92669">
        <w:rPr>
          <w:rFonts w:ascii="Times New Roman" w:hAnsi="Times New Roman"/>
          <w:color w:val="000000"/>
          <w:sz w:val="24"/>
        </w:rPr>
        <w:t>Форма</w:t>
      </w:r>
      <w:r w:rsidRPr="00D92669">
        <w:rPr>
          <w:rFonts w:ascii="Times New Roman" w:hAnsi="Times New Roman"/>
          <w:color w:val="000000"/>
          <w:sz w:val="24"/>
        </w:rPr>
        <w:t xml:space="preserve"> № </w:t>
      </w:r>
      <w:r w:rsidR="00922F9C" w:rsidRPr="00D92669">
        <w:rPr>
          <w:rFonts w:ascii="Times New Roman" w:hAnsi="Times New Roman"/>
          <w:color w:val="000000"/>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0613D9" w:rsidRPr="000613D9" w:rsidRDefault="000613D9" w:rsidP="000613D9">
      <w:pPr>
        <w:pStyle w:val="a6"/>
        <w:numPr>
          <w:ilvl w:val="0"/>
          <w:numId w:val="2"/>
        </w:numPr>
        <w:jc w:val="both"/>
        <w:rPr>
          <w:rFonts w:ascii="Times New Roman" w:hAnsi="Times New Roman"/>
          <w:sz w:val="24"/>
        </w:rPr>
      </w:pPr>
      <w:r w:rsidRPr="000613D9">
        <w:rPr>
          <w:rFonts w:ascii="Times New Roman" w:hAnsi="Times New Roman"/>
          <w:sz w:val="24"/>
        </w:rPr>
        <w:t>Протокол согласования договорной цены (Приложение №</w:t>
      </w:r>
      <w:r w:rsidR="003A4C3A">
        <w:rPr>
          <w:rFonts w:ascii="Times New Roman" w:hAnsi="Times New Roman"/>
          <w:sz w:val="24"/>
        </w:rPr>
        <w:t xml:space="preserve"> </w:t>
      </w:r>
      <w:r w:rsidRPr="000613D9">
        <w:rPr>
          <w:rFonts w:ascii="Times New Roman" w:hAnsi="Times New Roman"/>
          <w:sz w:val="24"/>
        </w:rPr>
        <w:t>1 к Договору генподряда), составленный согласно выдаваемым Заказчиком ведомостям объёмов работ, проектной документации,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№4 к договору)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t>График погашения авансовых платежей (приложение №6 к договору) – ПРИ НЕОБХОДИМОСТИ подписанный и скреплённый печатью организации в редакции Заказчика в 2-х экземплярах;</w:t>
      </w:r>
    </w:p>
    <w:p w:rsidR="00A40347" w:rsidRPr="00A40347" w:rsidRDefault="00A40347" w:rsidP="00A40347">
      <w:pPr>
        <w:pStyle w:val="a6"/>
        <w:numPr>
          <w:ilvl w:val="0"/>
          <w:numId w:val="2"/>
        </w:numPr>
        <w:jc w:val="both"/>
        <w:rPr>
          <w:rFonts w:ascii="Times New Roman" w:hAnsi="Times New Roman"/>
          <w:sz w:val="24"/>
        </w:rPr>
      </w:pPr>
      <w:r w:rsidRPr="00A40347">
        <w:rPr>
          <w:rFonts w:ascii="Times New Roman" w:hAnsi="Times New Roman"/>
          <w:sz w:val="24"/>
        </w:rPr>
        <w:lastRenderedPageBreak/>
        <w:t xml:space="preserve">Шкала штрафных санкций в области ПБ, ОТ и ОС </w:t>
      </w:r>
      <w:r w:rsidRPr="007630E9">
        <w:rPr>
          <w:rFonts w:ascii="Times New Roman" w:hAnsi="Times New Roman"/>
          <w:sz w:val="24"/>
        </w:rPr>
        <w:t>(приложение №7</w:t>
      </w:r>
      <w:r w:rsidRPr="00A40347">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A40347" w:rsidRPr="00A40347" w:rsidRDefault="00A40347" w:rsidP="002245CE">
      <w:pPr>
        <w:pStyle w:val="a6"/>
        <w:numPr>
          <w:ilvl w:val="0"/>
          <w:numId w:val="2"/>
        </w:numPr>
        <w:spacing w:before="0"/>
        <w:ind w:left="1434" w:hanging="357"/>
        <w:jc w:val="both"/>
        <w:rPr>
          <w:rFonts w:ascii="Times New Roman" w:hAnsi="Times New Roman"/>
          <w:sz w:val="24"/>
        </w:rPr>
      </w:pPr>
      <w:r w:rsidRPr="00A40347">
        <w:rPr>
          <w:rFonts w:ascii="Times New Roman" w:hAnsi="Times New Roman"/>
          <w:sz w:val="24"/>
        </w:rPr>
        <w:t xml:space="preserve">Таблица «Расчет стоимости строительства», с заполненными графами в </w:t>
      </w:r>
      <w:proofErr w:type="spellStart"/>
      <w:r w:rsidRPr="00A40347">
        <w:rPr>
          <w:rFonts w:ascii="Times New Roman" w:hAnsi="Times New Roman"/>
          <w:sz w:val="24"/>
        </w:rPr>
        <w:t>тыс.руб</w:t>
      </w:r>
      <w:proofErr w:type="spellEnd"/>
      <w:r w:rsidRPr="00A40347">
        <w:rPr>
          <w:rFonts w:ascii="Times New Roman" w:hAnsi="Times New Roman"/>
          <w:sz w:val="24"/>
        </w:rPr>
        <w:t xml:space="preserve">. без НДС </w:t>
      </w:r>
      <w:r w:rsidRPr="007630E9">
        <w:rPr>
          <w:rFonts w:ascii="Times New Roman" w:hAnsi="Times New Roman"/>
          <w:sz w:val="24"/>
        </w:rPr>
        <w:t>(</w:t>
      </w:r>
      <w:r w:rsidR="00E15540" w:rsidRPr="00D92669">
        <w:rPr>
          <w:rFonts w:ascii="Times New Roman" w:hAnsi="Times New Roman"/>
          <w:color w:val="000000"/>
          <w:sz w:val="24"/>
        </w:rPr>
        <w:t>приложение №</w:t>
      </w:r>
      <w:r w:rsidR="004F3BF6" w:rsidRPr="00D92669">
        <w:rPr>
          <w:rFonts w:ascii="Times New Roman" w:hAnsi="Times New Roman"/>
          <w:color w:val="000000"/>
          <w:sz w:val="24"/>
        </w:rPr>
        <w:t>8</w:t>
      </w:r>
      <w:r w:rsidRPr="00A40347">
        <w:rPr>
          <w:rFonts w:ascii="Times New Roman" w:hAnsi="Times New Roman"/>
          <w:sz w:val="24"/>
        </w:rPr>
        <w:t xml:space="preserve"> к настоящему ПДО) подписанный и скреплённый печатью организации;</w:t>
      </w:r>
    </w:p>
    <w:p w:rsidR="0048023C" w:rsidRDefault="00365ED1" w:rsidP="002245CE">
      <w:pPr>
        <w:pStyle w:val="a6"/>
        <w:numPr>
          <w:ilvl w:val="0"/>
          <w:numId w:val="2"/>
        </w:numPr>
        <w:spacing w:before="0"/>
        <w:ind w:left="1434" w:hanging="357"/>
        <w:contextualSpacing w:val="0"/>
        <w:jc w:val="both"/>
        <w:rPr>
          <w:rFonts w:ascii="Times New Roman" w:hAnsi="Times New Roman"/>
          <w:sz w:val="24"/>
        </w:rPr>
      </w:pPr>
      <w:r w:rsidRPr="0048023C">
        <w:rPr>
          <w:rFonts w:ascii="Times New Roman" w:hAnsi="Times New Roman"/>
          <w:sz w:val="24"/>
        </w:rPr>
        <w:t>Смет</w:t>
      </w:r>
      <w:r w:rsidR="0048023C" w:rsidRPr="0048023C">
        <w:rPr>
          <w:rFonts w:ascii="Times New Roman" w:hAnsi="Times New Roman"/>
          <w:sz w:val="24"/>
        </w:rPr>
        <w:t>ы</w:t>
      </w:r>
      <w:r w:rsidRPr="0048023C">
        <w:rPr>
          <w:rFonts w:ascii="Times New Roman" w:hAnsi="Times New Roman"/>
          <w:sz w:val="24"/>
        </w:rPr>
        <w:t xml:space="preserve"> на выполнение работ с указанием всех видов и объемов работ в соответствии с </w:t>
      </w:r>
      <w:r w:rsidR="00436BE4" w:rsidRPr="00436BE4">
        <w:rPr>
          <w:rFonts w:ascii="Times New Roman" w:hAnsi="Times New Roman"/>
          <w:sz w:val="24"/>
        </w:rPr>
        <w:t xml:space="preserve">проектно-технической документацией </w:t>
      </w:r>
      <w:r w:rsidRPr="0048023C">
        <w:rPr>
          <w:rFonts w:ascii="Times New Roman" w:hAnsi="Times New Roman"/>
          <w:sz w:val="24"/>
        </w:rPr>
        <w:t xml:space="preserve">и договором, а также применяемых расценок и расчетных коэффициентов </w:t>
      </w:r>
      <w:r w:rsidR="0048023C" w:rsidRPr="0048023C">
        <w:rPr>
          <w:rFonts w:ascii="Times New Roman" w:hAnsi="Times New Roman"/>
          <w:b/>
          <w:sz w:val="24"/>
        </w:rPr>
        <w:t xml:space="preserve">в электронном виде в формате </w:t>
      </w:r>
      <w:proofErr w:type="spellStart"/>
      <w:r w:rsidR="0048023C" w:rsidRPr="0048023C">
        <w:rPr>
          <w:rFonts w:ascii="Times New Roman" w:hAnsi="Times New Roman"/>
          <w:b/>
          <w:sz w:val="24"/>
        </w:rPr>
        <w:t>Word</w:t>
      </w:r>
      <w:proofErr w:type="spellEnd"/>
      <w:r w:rsidR="0048023C" w:rsidRPr="0048023C">
        <w:rPr>
          <w:rFonts w:ascii="Times New Roman" w:hAnsi="Times New Roman"/>
          <w:b/>
          <w:sz w:val="24"/>
        </w:rPr>
        <w:t xml:space="preserve"> или </w:t>
      </w:r>
      <w:proofErr w:type="spellStart"/>
      <w:r w:rsidR="0048023C" w:rsidRPr="0048023C">
        <w:rPr>
          <w:rFonts w:ascii="Times New Roman" w:hAnsi="Times New Roman"/>
          <w:b/>
          <w:sz w:val="24"/>
        </w:rPr>
        <w:t>Excel</w:t>
      </w:r>
      <w:proofErr w:type="spellEnd"/>
      <w:r w:rsidR="0048023C" w:rsidRPr="0048023C">
        <w:rPr>
          <w:rFonts w:ascii="Times New Roman" w:hAnsi="Times New Roman"/>
          <w:b/>
          <w:sz w:val="24"/>
        </w:rPr>
        <w:t>.</w:t>
      </w:r>
      <w:r w:rsidR="0048023C" w:rsidRPr="0048023C">
        <w:rPr>
          <w:rFonts w:ascii="Times New Roman" w:hAnsi="Times New Roman"/>
          <w:sz w:val="24"/>
        </w:rPr>
        <w:t xml:space="preserve"> По результатам проведенной закупки Победитель предоставляет оригинал</w:t>
      </w:r>
      <w:r w:rsidR="0048023C">
        <w:rPr>
          <w:rFonts w:ascii="Times New Roman" w:hAnsi="Times New Roman"/>
          <w:sz w:val="24"/>
        </w:rPr>
        <w:t>ы</w:t>
      </w:r>
      <w:r w:rsidR="0048023C" w:rsidRPr="0048023C">
        <w:rPr>
          <w:rFonts w:ascii="Times New Roman" w:hAnsi="Times New Roman"/>
          <w:sz w:val="24"/>
        </w:rPr>
        <w:t xml:space="preserve"> сметных расчетов</w:t>
      </w:r>
      <w:r w:rsidR="0048023C">
        <w:rPr>
          <w:rFonts w:ascii="Times New Roman" w:hAnsi="Times New Roman"/>
          <w:sz w:val="24"/>
        </w:rPr>
        <w:t>;</w:t>
      </w:r>
    </w:p>
    <w:p w:rsidR="00E20AA3" w:rsidRPr="00E20AA3" w:rsidRDefault="00E20AA3" w:rsidP="002245CE">
      <w:pPr>
        <w:numPr>
          <w:ilvl w:val="0"/>
          <w:numId w:val="2"/>
        </w:numPr>
        <w:spacing w:before="0"/>
        <w:ind w:left="1434" w:hanging="357"/>
        <w:jc w:val="both"/>
        <w:rPr>
          <w:rFonts w:ascii="Times New Roman" w:hAnsi="Times New Roman"/>
          <w:sz w:val="24"/>
        </w:rPr>
      </w:pPr>
      <w:r w:rsidRPr="00E20AA3">
        <w:rPr>
          <w:rFonts w:ascii="Times New Roman" w:hAnsi="Times New Roman"/>
          <w:sz w:val="24"/>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w:t>
      </w:r>
      <w:r w:rsidR="007D7783">
        <w:rPr>
          <w:rFonts w:ascii="Times New Roman" w:hAnsi="Times New Roman"/>
          <w:sz w:val="24"/>
        </w:rPr>
        <w:t xml:space="preserve">одному из двух вариантов формы </w:t>
      </w:r>
      <w:r w:rsidRPr="00E20AA3">
        <w:rPr>
          <w:rFonts w:ascii="Times New Roman" w:hAnsi="Times New Roman"/>
          <w:sz w:val="24"/>
        </w:rPr>
        <w:t xml:space="preserve">№ </w:t>
      </w:r>
      <w:r>
        <w:rPr>
          <w:rFonts w:ascii="Times New Roman" w:hAnsi="Times New Roman"/>
          <w:sz w:val="24"/>
        </w:rPr>
        <w:t>11</w:t>
      </w:r>
      <w:r w:rsidRPr="00E20AA3">
        <w:rPr>
          <w:rFonts w:ascii="Times New Roman" w:hAnsi="Times New Roman"/>
          <w:sz w:val="24"/>
        </w:rPr>
        <w:t>), подписанное уполномоченным лицом и заверенная печатью участника закупки);</w:t>
      </w:r>
    </w:p>
    <w:p w:rsidR="00DE7BED" w:rsidRPr="0048023C" w:rsidRDefault="00DE7BED" w:rsidP="002245CE">
      <w:pPr>
        <w:pStyle w:val="a6"/>
        <w:numPr>
          <w:ilvl w:val="0"/>
          <w:numId w:val="2"/>
        </w:numPr>
        <w:spacing w:before="0"/>
        <w:ind w:left="1434" w:hanging="357"/>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D92669">
        <w:rPr>
          <w:rFonts w:ascii="Times New Roman" w:hAnsi="Times New Roman"/>
          <w:color w:val="000000"/>
          <w:sz w:val="24"/>
        </w:rPr>
        <w:t>№</w:t>
      </w:r>
      <w:r w:rsidR="0039710F" w:rsidRPr="00D92669">
        <w:rPr>
          <w:rFonts w:ascii="Times New Roman" w:hAnsi="Times New Roman"/>
          <w:color w:val="000000"/>
          <w:sz w:val="24"/>
        </w:rPr>
        <w:t xml:space="preserve"> </w:t>
      </w:r>
      <w:r w:rsidR="00E15540" w:rsidRPr="00D92669">
        <w:rPr>
          <w:rFonts w:ascii="Times New Roman" w:hAnsi="Times New Roman"/>
          <w:color w:val="000000"/>
          <w:sz w:val="24"/>
        </w:rPr>
        <w:t>355</w:t>
      </w:r>
      <w:r w:rsidR="003523B8" w:rsidRPr="00D92669">
        <w:rPr>
          <w:rFonts w:ascii="Times New Roman" w:hAnsi="Times New Roman"/>
          <w:color w:val="000000"/>
          <w:sz w:val="24"/>
        </w:rPr>
        <w:t>-</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532DF8">
        <w:rPr>
          <w:rFonts w:ascii="Times New Roman" w:hAnsi="Times New Roman"/>
          <w:sz w:val="24"/>
        </w:rPr>
        <w:t>10.08.2017 г.</w:t>
      </w:r>
      <w:r w:rsidRPr="00532DF8">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670FAC" w:rsidP="00DE7BED">
      <w:pPr>
        <w:pStyle w:val="a6"/>
        <w:numPr>
          <w:ilvl w:val="0"/>
          <w:numId w:val="2"/>
        </w:numPr>
        <w:ind w:left="1134" w:hanging="425"/>
        <w:contextualSpacing w:val="0"/>
        <w:jc w:val="both"/>
        <w:rPr>
          <w:rFonts w:ascii="Times New Roman" w:hAnsi="Times New Roman"/>
          <w:sz w:val="24"/>
        </w:rPr>
      </w:pPr>
      <w:r>
        <w:rPr>
          <w:rFonts w:ascii="Times New Roman" w:hAnsi="Times New Roman"/>
          <w:sz w:val="24"/>
        </w:rPr>
        <w:t xml:space="preserve">первый конверт с </w:t>
      </w:r>
      <w:proofErr w:type="gramStart"/>
      <w:r w:rsidR="00DE7BED" w:rsidRPr="00C561F7">
        <w:rPr>
          <w:rFonts w:ascii="Times New Roman" w:hAnsi="Times New Roman"/>
          <w:sz w:val="24"/>
        </w:rPr>
        <w:t>надписью</w:t>
      </w:r>
      <w:proofErr w:type="gramEnd"/>
      <w:r w:rsidR="00DE7BED"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proofErr w:type="gramStart"/>
      <w:r w:rsidRPr="00C561F7">
        <w:rPr>
          <w:rFonts w:ascii="Times New Roman" w:hAnsi="Times New Roman"/>
          <w:sz w:val="24"/>
        </w:rPr>
        <w:t>второй  конверт</w:t>
      </w:r>
      <w:proofErr w:type="gramEnd"/>
      <w:r w:rsidRPr="00C561F7">
        <w:rPr>
          <w:rFonts w:ascii="Times New Roman" w:hAnsi="Times New Roman"/>
          <w:sz w:val="24"/>
        </w:rPr>
        <w:t xml:space="preserve">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proofErr w:type="gramStart"/>
      <w:r w:rsidRPr="00C561F7">
        <w:rPr>
          <w:rFonts w:ascii="Times New Roman" w:hAnsi="Times New Roman"/>
          <w:sz w:val="24"/>
        </w:rPr>
        <w:t>четвертый  конверт</w:t>
      </w:r>
      <w:proofErr w:type="gramEnd"/>
      <w:r w:rsidRPr="00C561F7">
        <w:rPr>
          <w:rFonts w:ascii="Times New Roman" w:hAnsi="Times New Roman"/>
          <w:sz w:val="24"/>
        </w:rPr>
        <w:t xml:space="preserve">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lastRenderedPageBreak/>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C561F7">
        <w:rPr>
          <w:rFonts w:ascii="Times New Roman" w:hAnsi="Times New Roman"/>
          <w:kern w:val="28"/>
          <w:sz w:val="24"/>
        </w:rPr>
        <w:t>документов  должны</w:t>
      </w:r>
      <w:proofErr w:type="gramEnd"/>
      <w:r w:rsidRPr="00C561F7">
        <w:rPr>
          <w:rFonts w:ascii="Times New Roman" w:hAnsi="Times New Roman"/>
          <w:kern w:val="28"/>
          <w:sz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532DF8">
        <w:rPr>
          <w:rFonts w:ascii="Times New Roman" w:hAnsi="Times New Roman"/>
          <w:b/>
          <w:sz w:val="24"/>
        </w:rPr>
        <w:t>10</w:t>
      </w:r>
      <w:r w:rsidRPr="00C561F7">
        <w:rPr>
          <w:rFonts w:ascii="Times New Roman" w:hAnsi="Times New Roman"/>
          <w:b/>
          <w:sz w:val="24"/>
        </w:rPr>
        <w:t xml:space="preserve">» </w:t>
      </w:r>
      <w:r w:rsidR="00532DF8">
        <w:rPr>
          <w:rFonts w:ascii="Times New Roman" w:hAnsi="Times New Roman"/>
          <w:b/>
          <w:sz w:val="24"/>
        </w:rPr>
        <w:t>августа</w:t>
      </w:r>
      <w:r w:rsidRPr="00C561F7">
        <w:rPr>
          <w:rFonts w:ascii="Times New Roman" w:hAnsi="Times New Roman"/>
          <w:b/>
          <w:sz w:val="24"/>
        </w:rPr>
        <w:t xml:space="preserve"> </w:t>
      </w:r>
      <w:r w:rsidR="00532DF8">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532DF8">
        <w:rPr>
          <w:rFonts w:ascii="Times New Roman" w:hAnsi="Times New Roman"/>
          <w:b/>
          <w:sz w:val="24"/>
        </w:rPr>
        <w:t>16</w:t>
      </w:r>
      <w:r w:rsidRPr="00C561F7">
        <w:rPr>
          <w:rFonts w:ascii="Times New Roman" w:hAnsi="Times New Roman"/>
          <w:b/>
          <w:sz w:val="24"/>
        </w:rPr>
        <w:t>:</w:t>
      </w:r>
      <w:r w:rsidR="00532DF8">
        <w:rPr>
          <w:rFonts w:ascii="Times New Roman" w:hAnsi="Times New Roman"/>
          <w:b/>
          <w:sz w:val="24"/>
        </w:rPr>
        <w:t>00</w:t>
      </w:r>
      <w:r w:rsidRPr="00C561F7">
        <w:rPr>
          <w:rFonts w:ascii="Times New Roman" w:hAnsi="Times New Roman"/>
          <w:b/>
          <w:sz w:val="24"/>
        </w:rPr>
        <w:t xml:space="preserve"> «</w:t>
      </w:r>
      <w:r w:rsidR="00532DF8">
        <w:rPr>
          <w:rFonts w:ascii="Times New Roman" w:hAnsi="Times New Roman"/>
          <w:b/>
          <w:sz w:val="24"/>
        </w:rPr>
        <w:t>24</w:t>
      </w:r>
      <w:r w:rsidRPr="00C561F7">
        <w:rPr>
          <w:rFonts w:ascii="Times New Roman" w:hAnsi="Times New Roman"/>
          <w:b/>
          <w:sz w:val="24"/>
        </w:rPr>
        <w:t xml:space="preserve">» </w:t>
      </w:r>
      <w:r w:rsidR="00532DF8">
        <w:rPr>
          <w:rFonts w:ascii="Times New Roman" w:hAnsi="Times New Roman"/>
          <w:b/>
          <w:sz w:val="24"/>
        </w:rPr>
        <w:t>августа</w:t>
      </w:r>
      <w:r w:rsidR="00532DF8" w:rsidRPr="00C561F7">
        <w:rPr>
          <w:rFonts w:ascii="Times New Roman" w:hAnsi="Times New Roman"/>
          <w:b/>
          <w:sz w:val="24"/>
        </w:rPr>
        <w:t xml:space="preserve"> </w:t>
      </w:r>
      <w:r w:rsidR="00532DF8">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532DF8">
        <w:rPr>
          <w:rFonts w:ascii="Times New Roman" w:hAnsi="Times New Roman"/>
          <w:b/>
          <w:sz w:val="24"/>
        </w:rPr>
        <w:t>07</w:t>
      </w:r>
      <w:r w:rsidRPr="00C561F7">
        <w:rPr>
          <w:rFonts w:ascii="Times New Roman" w:hAnsi="Times New Roman"/>
          <w:b/>
          <w:sz w:val="24"/>
        </w:rPr>
        <w:t xml:space="preserve">» </w:t>
      </w:r>
      <w:r w:rsidR="00532DF8">
        <w:rPr>
          <w:rFonts w:ascii="Times New Roman" w:hAnsi="Times New Roman"/>
          <w:b/>
          <w:sz w:val="24"/>
        </w:rPr>
        <w:t>ноября 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532DF8">
        <w:rPr>
          <w:rFonts w:ascii="Times New Roman" w:hAnsi="Times New Roman"/>
          <w:sz w:val="24"/>
        </w:rPr>
        <w:t>21</w:t>
      </w:r>
      <w:r w:rsidRPr="00C561F7">
        <w:rPr>
          <w:rFonts w:ascii="Times New Roman" w:hAnsi="Times New Roman"/>
          <w:sz w:val="24"/>
        </w:rPr>
        <w:t xml:space="preserve">» </w:t>
      </w:r>
      <w:r w:rsidR="00532DF8" w:rsidRPr="00532DF8">
        <w:rPr>
          <w:rFonts w:ascii="Times New Roman" w:hAnsi="Times New Roman"/>
          <w:sz w:val="24"/>
        </w:rPr>
        <w:t>августа 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C561F7">
        <w:rPr>
          <w:rFonts w:ascii="Times New Roman" w:hAnsi="Times New Roman"/>
          <w:sz w:val="24"/>
        </w:rPr>
        <w:t>предложения  без</w:t>
      </w:r>
      <w:proofErr w:type="gramEnd"/>
      <w:r w:rsidRPr="00C561F7">
        <w:rPr>
          <w:rFonts w:ascii="Times New Roman" w:hAnsi="Times New Roman"/>
          <w:sz w:val="24"/>
        </w:rPr>
        <w:t xml:space="preserve">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532DF8" w:rsidP="00532DF8">
      <w:pPr>
        <w:ind w:firstLine="709"/>
        <w:jc w:val="both"/>
        <w:rPr>
          <w:rFonts w:ascii="Times New Roman" w:hAnsi="Times New Roman"/>
          <w:sz w:val="24"/>
        </w:rPr>
      </w:pPr>
      <w:r>
        <w:rPr>
          <w:rFonts w:ascii="Times New Roman" w:hAnsi="Times New Roman"/>
          <w:sz w:val="24"/>
        </w:rPr>
        <w:t>Специалист</w:t>
      </w:r>
      <w:r w:rsidR="00394DEF">
        <w:rPr>
          <w:rFonts w:ascii="Times New Roman" w:hAnsi="Times New Roman"/>
          <w:sz w:val="24"/>
        </w:rPr>
        <w:t xml:space="preserve"> </w:t>
      </w:r>
      <w:r w:rsidR="006C094E" w:rsidRPr="00C561F7">
        <w:rPr>
          <w:rFonts w:ascii="Times New Roman" w:hAnsi="Times New Roman"/>
          <w:sz w:val="24"/>
        </w:rPr>
        <w:t>отдела закупки услуг ОАО «</w:t>
      </w:r>
      <w:proofErr w:type="spellStart"/>
      <w:r w:rsidR="006C094E" w:rsidRPr="00C561F7">
        <w:rPr>
          <w:rFonts w:ascii="Times New Roman" w:hAnsi="Times New Roman"/>
          <w:sz w:val="24"/>
        </w:rPr>
        <w:t>Славнефть</w:t>
      </w:r>
      <w:proofErr w:type="spellEnd"/>
      <w:r w:rsidR="006C094E" w:rsidRPr="00C561F7">
        <w:rPr>
          <w:rFonts w:ascii="Times New Roman" w:hAnsi="Times New Roman"/>
          <w:sz w:val="24"/>
        </w:rPr>
        <w:t xml:space="preserve">-ЯНОС» </w:t>
      </w:r>
      <w:r w:rsidR="000F6157">
        <w:rPr>
          <w:rFonts w:ascii="Times New Roman" w:hAnsi="Times New Roman"/>
          <w:sz w:val="24"/>
        </w:rPr>
        <w:t>Тихонов</w:t>
      </w:r>
      <w:r>
        <w:rPr>
          <w:rFonts w:ascii="Times New Roman" w:hAnsi="Times New Roman"/>
          <w:sz w:val="24"/>
        </w:rPr>
        <w:t>а</w:t>
      </w:r>
      <w:r w:rsidR="000F6157">
        <w:rPr>
          <w:rFonts w:ascii="Times New Roman" w:hAnsi="Times New Roman"/>
          <w:sz w:val="24"/>
        </w:rPr>
        <w:t xml:space="preserve"> Светлан</w:t>
      </w:r>
      <w:r>
        <w:rPr>
          <w:rFonts w:ascii="Times New Roman" w:hAnsi="Times New Roman"/>
          <w:sz w:val="24"/>
        </w:rPr>
        <w:t>а</w:t>
      </w:r>
      <w:r w:rsidR="000F6157">
        <w:rPr>
          <w:rFonts w:ascii="Times New Roman" w:hAnsi="Times New Roman"/>
          <w:sz w:val="24"/>
        </w:rPr>
        <w:t xml:space="preserve"> Николаевн</w:t>
      </w:r>
      <w:r>
        <w:rPr>
          <w:rFonts w:ascii="Times New Roman" w:hAnsi="Times New Roman"/>
          <w:sz w:val="24"/>
        </w:rPr>
        <w:t>а</w:t>
      </w:r>
      <w:r w:rsidR="006C094E" w:rsidRPr="00C561F7">
        <w:rPr>
          <w:rFonts w:ascii="Times New Roman" w:hAnsi="Times New Roman"/>
          <w:sz w:val="24"/>
        </w:rPr>
        <w:t>.</w:t>
      </w:r>
    </w:p>
    <w:p w:rsidR="000F6157" w:rsidRDefault="006C094E" w:rsidP="00532DF8">
      <w:pPr>
        <w:ind w:firstLine="709"/>
        <w:jc w:val="both"/>
        <w:rPr>
          <w:rFonts w:ascii="Times New Roman" w:hAnsi="Times New Roman"/>
          <w:bCs/>
          <w:sz w:val="24"/>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w:t>
      </w:r>
      <w:r w:rsidR="000F6157">
        <w:rPr>
          <w:rFonts w:ascii="Times New Roman" w:hAnsi="Times New Roman"/>
          <w:sz w:val="24"/>
        </w:rPr>
        <w:t xml:space="preserve"> (4852) </w:t>
      </w:r>
      <w:r w:rsidR="000F6157" w:rsidRPr="00D92669">
        <w:rPr>
          <w:rFonts w:ascii="Times New Roman" w:hAnsi="Times New Roman"/>
          <w:color w:val="000000"/>
          <w:sz w:val="24"/>
        </w:rPr>
        <w:t>49-94-50,</w:t>
      </w:r>
      <w:r w:rsidRPr="00C561F7">
        <w:rPr>
          <w:rFonts w:ascii="Times New Roman" w:hAnsi="Times New Roman"/>
          <w:sz w:val="24"/>
        </w:rPr>
        <w:t xml:space="preserve"> факс (4852) </w:t>
      </w:r>
      <w:r w:rsidR="001A4135" w:rsidRPr="00C561F7">
        <w:rPr>
          <w:rFonts w:ascii="Times New Roman" w:hAnsi="Times New Roman"/>
          <w:bCs/>
          <w:sz w:val="24"/>
        </w:rPr>
        <w:t>49-93-00</w:t>
      </w:r>
    </w:p>
    <w:p w:rsidR="001A4135" w:rsidRPr="00670FAC" w:rsidRDefault="001A4135" w:rsidP="00532DF8">
      <w:pPr>
        <w:ind w:firstLine="709"/>
        <w:jc w:val="both"/>
        <w:rPr>
          <w:rFonts w:ascii="Times New Roman" w:hAnsi="Times New Roman"/>
          <w:color w:val="FF0000"/>
          <w:sz w:val="24"/>
          <w:u w:val="single"/>
        </w:rPr>
      </w:pPr>
      <w:r w:rsidRPr="00C561F7">
        <w:rPr>
          <w:rFonts w:ascii="Times New Roman" w:hAnsi="Times New Roman"/>
          <w:sz w:val="24"/>
          <w:lang w:val="en-US"/>
        </w:rPr>
        <w:t>E</w:t>
      </w:r>
      <w:r w:rsidRPr="00670FAC">
        <w:rPr>
          <w:rFonts w:ascii="Times New Roman" w:hAnsi="Times New Roman"/>
          <w:sz w:val="24"/>
        </w:rPr>
        <w:t>-</w:t>
      </w:r>
      <w:r w:rsidRPr="00C561F7">
        <w:rPr>
          <w:rFonts w:ascii="Times New Roman" w:hAnsi="Times New Roman"/>
          <w:sz w:val="24"/>
          <w:lang w:val="en-US"/>
        </w:rPr>
        <w:t>mail</w:t>
      </w:r>
      <w:r w:rsidRPr="00670FAC">
        <w:rPr>
          <w:rFonts w:ascii="Times New Roman" w:hAnsi="Times New Roman"/>
          <w:color w:val="000000"/>
          <w:sz w:val="24"/>
        </w:rPr>
        <w:t>:</w:t>
      </w:r>
      <w:r w:rsidRPr="00670FAC">
        <w:rPr>
          <w:rFonts w:ascii="Times New Roman" w:hAnsi="Times New Roman"/>
          <w:bCs/>
          <w:color w:val="000000"/>
          <w:sz w:val="24"/>
        </w:rPr>
        <w:t xml:space="preserve"> </w:t>
      </w:r>
      <w:hyperlink r:id="rId8" w:history="1">
        <w:r w:rsidR="00532DF8" w:rsidRPr="005505C3">
          <w:rPr>
            <w:rStyle w:val="a8"/>
            <w:rFonts w:ascii="Times New Roman" w:hAnsi="Times New Roman"/>
            <w:sz w:val="24"/>
            <w:lang w:val="en-US"/>
          </w:rPr>
          <w:t>TihonovaSN</w:t>
        </w:r>
        <w:r w:rsidR="00532DF8" w:rsidRPr="00670FAC">
          <w:rPr>
            <w:rStyle w:val="a8"/>
            <w:rFonts w:ascii="Times New Roman" w:hAnsi="Times New Roman"/>
            <w:sz w:val="24"/>
          </w:rPr>
          <w:t>@</w:t>
        </w:r>
        <w:r w:rsidR="00532DF8" w:rsidRPr="005505C3">
          <w:rPr>
            <w:rStyle w:val="a8"/>
            <w:rFonts w:ascii="Times New Roman" w:hAnsi="Times New Roman"/>
            <w:sz w:val="24"/>
            <w:lang w:val="en-US"/>
          </w:rPr>
          <w:t>yanos</w:t>
        </w:r>
        <w:r w:rsidR="00532DF8" w:rsidRPr="00670FAC">
          <w:rPr>
            <w:rStyle w:val="a8"/>
            <w:rFonts w:ascii="Times New Roman" w:hAnsi="Times New Roman"/>
            <w:sz w:val="24"/>
          </w:rPr>
          <w:t>.</w:t>
        </w:r>
        <w:r w:rsidR="00532DF8" w:rsidRPr="005505C3">
          <w:rPr>
            <w:rStyle w:val="a8"/>
            <w:rFonts w:ascii="Times New Roman" w:hAnsi="Times New Roman"/>
            <w:sz w:val="24"/>
            <w:lang w:val="en-US"/>
          </w:rPr>
          <w:t>slavneft</w:t>
        </w:r>
        <w:r w:rsidR="00532DF8" w:rsidRPr="00670FAC">
          <w:rPr>
            <w:rStyle w:val="a8"/>
            <w:rFonts w:ascii="Times New Roman" w:hAnsi="Times New Roman"/>
            <w:sz w:val="24"/>
          </w:rPr>
          <w:t>.</w:t>
        </w:r>
        <w:proofErr w:type="spellStart"/>
        <w:r w:rsidR="00532DF8" w:rsidRPr="005505C3">
          <w:rPr>
            <w:rStyle w:val="a8"/>
            <w:rFonts w:ascii="Times New Roman" w:hAnsi="Times New Roman"/>
            <w:sz w:val="24"/>
            <w:lang w:val="en-US"/>
          </w:rPr>
          <w:t>ru</w:t>
        </w:r>
        <w:proofErr w:type="spellEnd"/>
      </w:hyperlink>
      <w:r w:rsidR="00532DF8" w:rsidRPr="00670FAC">
        <w:rPr>
          <w:rStyle w:val="a8"/>
          <w:rFonts w:ascii="Times New Roman" w:hAnsi="Times New Roman"/>
          <w:color w:val="000000"/>
          <w:sz w:val="24"/>
        </w:rPr>
        <w:t xml:space="preserve">   </w:t>
      </w:r>
    </w:p>
    <w:p w:rsidR="00DE7BED" w:rsidRPr="00C561F7" w:rsidRDefault="00DE7BED" w:rsidP="00532DF8">
      <w:pPr>
        <w:ind w:firstLine="709"/>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532DF8" w:rsidRPr="00532DF8" w:rsidRDefault="00532DF8" w:rsidP="00532DF8">
      <w:pPr>
        <w:ind w:firstLine="708"/>
        <w:jc w:val="both"/>
        <w:rPr>
          <w:rFonts w:ascii="Times New Roman" w:hAnsi="Times New Roman"/>
          <w:sz w:val="24"/>
        </w:rPr>
      </w:pPr>
      <w:r w:rsidRPr="00532DF8">
        <w:rPr>
          <w:rFonts w:ascii="Times New Roman" w:hAnsi="Times New Roman"/>
          <w:sz w:val="24"/>
        </w:rPr>
        <w:t xml:space="preserve">Ведущий специалист </w:t>
      </w:r>
      <w:r w:rsidR="002245CE">
        <w:rPr>
          <w:rFonts w:ascii="Times New Roman" w:hAnsi="Times New Roman"/>
          <w:sz w:val="24"/>
        </w:rPr>
        <w:t xml:space="preserve">Тендерного комитета </w:t>
      </w:r>
      <w:r w:rsidRPr="00532DF8">
        <w:rPr>
          <w:rFonts w:ascii="Times New Roman" w:hAnsi="Times New Roman"/>
          <w:sz w:val="24"/>
        </w:rPr>
        <w:t>ОАО «</w:t>
      </w:r>
      <w:proofErr w:type="spellStart"/>
      <w:r w:rsidRPr="00532DF8">
        <w:rPr>
          <w:rFonts w:ascii="Times New Roman" w:hAnsi="Times New Roman"/>
          <w:sz w:val="24"/>
        </w:rPr>
        <w:t>Славнефть</w:t>
      </w:r>
      <w:proofErr w:type="spellEnd"/>
      <w:r w:rsidRPr="00532DF8">
        <w:rPr>
          <w:rFonts w:ascii="Times New Roman" w:hAnsi="Times New Roman"/>
          <w:sz w:val="24"/>
        </w:rPr>
        <w:t>-ЯНОС» Прокофьева Елена Геннадьевна.</w:t>
      </w:r>
    </w:p>
    <w:p w:rsidR="00532DF8" w:rsidRPr="00532DF8" w:rsidRDefault="00532DF8" w:rsidP="00532DF8">
      <w:pPr>
        <w:ind w:firstLine="708"/>
        <w:jc w:val="both"/>
        <w:rPr>
          <w:rStyle w:val="a8"/>
          <w:rFonts w:ascii="Times New Roman" w:hAnsi="Times New Roman"/>
          <w:sz w:val="24"/>
        </w:rPr>
      </w:pPr>
      <w:r w:rsidRPr="00532DF8">
        <w:rPr>
          <w:rFonts w:ascii="Times New Roman" w:hAnsi="Times New Roman"/>
          <w:sz w:val="24"/>
        </w:rPr>
        <w:t>Контактные данные: телефон: (4852) 49-</w:t>
      </w:r>
      <w:r>
        <w:rPr>
          <w:rFonts w:ascii="Times New Roman" w:hAnsi="Times New Roman"/>
          <w:sz w:val="24"/>
        </w:rPr>
        <w:t>90-34</w:t>
      </w:r>
      <w:r w:rsidRPr="00532DF8">
        <w:rPr>
          <w:rFonts w:ascii="Times New Roman" w:hAnsi="Times New Roman"/>
          <w:sz w:val="24"/>
        </w:rPr>
        <w:t>, E-</w:t>
      </w:r>
      <w:proofErr w:type="spellStart"/>
      <w:r w:rsidRPr="00532DF8">
        <w:rPr>
          <w:rFonts w:ascii="Times New Roman" w:hAnsi="Times New Roman"/>
          <w:sz w:val="24"/>
        </w:rPr>
        <w:t>mail</w:t>
      </w:r>
      <w:proofErr w:type="spellEnd"/>
      <w:r w:rsidRPr="00532DF8">
        <w:rPr>
          <w:rFonts w:ascii="Times New Roman" w:hAnsi="Times New Roman"/>
          <w:sz w:val="24"/>
        </w:rPr>
        <w:t xml:space="preserve">: </w:t>
      </w:r>
      <w:hyperlink r:id="rId9" w:history="1">
        <w:r w:rsidRPr="00532DF8">
          <w:rPr>
            <w:rStyle w:val="a8"/>
            <w:rFonts w:ascii="Times New Roman" w:hAnsi="Times New Roman"/>
            <w:sz w:val="24"/>
          </w:rPr>
          <w:t>ProkofievaEG@yanos.slavneft.ru</w:t>
        </w:r>
      </w:hyperlink>
    </w:p>
    <w:p w:rsidR="00DE7BED" w:rsidRPr="00C561F7" w:rsidRDefault="00DE7BED" w:rsidP="00532DF8">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571080" w:rsidRDefault="00571080" w:rsidP="00DE7BED">
      <w:pPr>
        <w:ind w:firstLine="720"/>
        <w:jc w:val="both"/>
        <w:rPr>
          <w:rFonts w:ascii="Times New Roman" w:hAnsi="Times New Roman"/>
          <w:b/>
          <w:sz w:val="24"/>
        </w:rPr>
      </w:pP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w:t>
      </w:r>
      <w:r w:rsidRPr="00C561F7">
        <w:rPr>
          <w:rFonts w:ascii="Times New Roman" w:hAnsi="Times New Roman"/>
          <w:sz w:val="24"/>
        </w:rPr>
        <w:lastRenderedPageBreak/>
        <w:t xml:space="preserve">закупки расходы, понесенные им в связи с участием). Информация о таком решении размещается Обществом на официальном </w:t>
      </w:r>
      <w:proofErr w:type="gramStart"/>
      <w:r w:rsidRPr="00C561F7">
        <w:rPr>
          <w:rFonts w:ascii="Times New Roman" w:hAnsi="Times New Roman"/>
          <w:sz w:val="24"/>
        </w:rPr>
        <w:t>сайте  не</w:t>
      </w:r>
      <w:proofErr w:type="gramEnd"/>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w:t>
      </w:r>
      <w:r w:rsidR="00ED0331">
        <w:rPr>
          <w:rFonts w:ascii="Times New Roman" w:hAnsi="Times New Roman"/>
          <w:sz w:val="24"/>
        </w:rPr>
        <w:t xml:space="preserve">йствителен в течение не менее </w:t>
      </w:r>
      <w:r w:rsidR="00ED0331" w:rsidRPr="00ED0331">
        <w:rPr>
          <w:rFonts w:ascii="Times New Roman" w:hAnsi="Times New Roman"/>
          <w:sz w:val="24"/>
        </w:rPr>
        <w:t xml:space="preserve">2 </w:t>
      </w:r>
      <w:r w:rsidR="00ED0331">
        <w:rPr>
          <w:rFonts w:ascii="Times New Roman" w:hAnsi="Times New Roman"/>
          <w:sz w:val="24"/>
        </w:rPr>
        <w:t>(двух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 xml:space="preserve">на  </w:t>
      </w:r>
      <w:r w:rsidR="00B51481"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Если участник закупки не выполнил условия настоящего предложения делать </w:t>
      </w:r>
      <w:proofErr w:type="gramStart"/>
      <w:r w:rsidRPr="00C561F7">
        <w:rPr>
          <w:rFonts w:ascii="Times New Roman" w:hAnsi="Times New Roman"/>
          <w:sz w:val="24"/>
        </w:rPr>
        <w:t>оферты  в</w:t>
      </w:r>
      <w:proofErr w:type="gramEnd"/>
      <w:r w:rsidRPr="00C561F7">
        <w:rPr>
          <w:rFonts w:ascii="Times New Roman" w:hAnsi="Times New Roman"/>
          <w:sz w:val="24"/>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w:t>
      </w:r>
      <w:proofErr w:type="spellStart"/>
      <w:r>
        <w:rPr>
          <w:rFonts w:ascii="Times New Roman" w:hAnsi="Times New Roman"/>
          <w:sz w:val="24"/>
        </w:rPr>
        <w:t>Славнефть</w:t>
      </w:r>
      <w:proofErr w:type="spellEnd"/>
      <w:r>
        <w:rPr>
          <w:rFonts w:ascii="Times New Roman" w:hAnsi="Times New Roman"/>
          <w:sz w:val="24"/>
        </w:rPr>
        <w:t>-ЯНОС» неурегулированных претензий, предъявляемых ему последним, не позднее даты публикации ПДО (с приложениями) на интернет-сайте ОАО «</w:t>
      </w:r>
      <w:proofErr w:type="spellStart"/>
      <w:r>
        <w:rPr>
          <w:rFonts w:ascii="Times New Roman" w:hAnsi="Times New Roman"/>
          <w:sz w:val="24"/>
        </w:rPr>
        <w:t>Славнефть</w:t>
      </w:r>
      <w:proofErr w:type="spellEnd"/>
      <w:r>
        <w:rPr>
          <w:rFonts w:ascii="Times New Roman" w:hAnsi="Times New Roman"/>
          <w:sz w:val="24"/>
        </w:rPr>
        <w:t>-ЯНОС».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0F6157" w:rsidRPr="000F6157">
        <w:rPr>
          <w:rFonts w:ascii="Times New Roman" w:hAnsi="Times New Roman"/>
          <w:sz w:val="24"/>
        </w:rPr>
        <w:t>355</w:t>
      </w:r>
      <w:r w:rsidR="00D549DA" w:rsidRPr="00C561F7">
        <w:rPr>
          <w:rFonts w:ascii="Times New Roman" w:hAnsi="Times New Roman"/>
          <w:sz w:val="24"/>
        </w:rPr>
        <w:t>-КС</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532DF8" w:rsidRPr="00532DF8">
        <w:rPr>
          <w:rFonts w:ascii="Times New Roman" w:hAnsi="Times New Roman"/>
          <w:sz w:val="24"/>
        </w:rPr>
        <w:t>10.08.2017 г.</w:t>
      </w:r>
      <w:r w:rsidRPr="00532DF8">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0F6157">
        <w:rPr>
          <w:rFonts w:ascii="Times New Roman" w:hAnsi="Times New Roman"/>
          <w:sz w:val="24"/>
        </w:rPr>
        <w:t xml:space="preserve">№ </w:t>
      </w:r>
      <w:r w:rsidR="004F3BF6">
        <w:rPr>
          <w:rFonts w:ascii="Times New Roman" w:hAnsi="Times New Roman"/>
          <w:sz w:val="24"/>
        </w:rPr>
        <w:t>1</w:t>
      </w:r>
      <w:r w:rsidR="002C40E6">
        <w:rPr>
          <w:rFonts w:ascii="Times New Roman" w:hAnsi="Times New Roman"/>
          <w:sz w:val="24"/>
        </w:rPr>
        <w:t>).</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w:t>
      </w:r>
      <w:proofErr w:type="gramStart"/>
      <w:r w:rsidR="00DE7BED" w:rsidRPr="00C561F7">
        <w:rPr>
          <w:rFonts w:ascii="Times New Roman" w:hAnsi="Times New Roman"/>
          <w:sz w:val="24"/>
        </w:rPr>
        <w:t>оферту  в</w:t>
      </w:r>
      <w:proofErr w:type="gramEnd"/>
      <w:r w:rsidR="00DE7BED" w:rsidRPr="00C561F7">
        <w:rPr>
          <w:rFonts w:ascii="Times New Roman" w:hAnsi="Times New Roman"/>
          <w:sz w:val="24"/>
        </w:rPr>
        <w:t xml:space="preserve">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4F3BF6">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0F6157">
        <w:rPr>
          <w:rFonts w:ascii="Times New Roman" w:hAnsi="Times New Roman"/>
          <w:sz w:val="24"/>
        </w:rPr>
        <w:t xml:space="preserve"> № </w:t>
      </w:r>
      <w:r w:rsidR="004F3BF6">
        <w:rPr>
          <w:rFonts w:ascii="Times New Roman" w:hAnsi="Times New Roman"/>
          <w:sz w:val="24"/>
        </w:rPr>
        <w:t>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proofErr w:type="gramStart"/>
      <w:r w:rsidR="0048023C">
        <w:rPr>
          <w:rFonts w:ascii="Times New Roman" w:hAnsi="Times New Roman"/>
          <w:sz w:val="24"/>
        </w:rPr>
        <w:t>Ген</w:t>
      </w:r>
      <w:r w:rsidR="00763AF5">
        <w:rPr>
          <w:rFonts w:ascii="Times New Roman" w:hAnsi="Times New Roman"/>
          <w:sz w:val="24"/>
        </w:rPr>
        <w:t>подряда</w:t>
      </w:r>
      <w:bookmarkStart w:id="0" w:name="_GoBack"/>
      <w:bookmarkEnd w:id="0"/>
      <w:r w:rsidR="00763AF5">
        <w:rPr>
          <w:rFonts w:ascii="Times New Roman" w:hAnsi="Times New Roman"/>
          <w:sz w:val="24"/>
        </w:rPr>
        <w:t xml:space="preserve"> </w:t>
      </w:r>
      <w:r w:rsidR="00682F70">
        <w:rPr>
          <w:rFonts w:ascii="Times New Roman" w:hAnsi="Times New Roman"/>
          <w:sz w:val="24"/>
        </w:rPr>
        <w:t xml:space="preserve"> с</w:t>
      </w:r>
      <w:proofErr w:type="gramEnd"/>
      <w:r w:rsidR="00682F70">
        <w:rPr>
          <w:rFonts w:ascii="Times New Roman" w:hAnsi="Times New Roman"/>
          <w:sz w:val="24"/>
        </w:rPr>
        <w:t xml:space="preserve">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0F6157">
        <w:rPr>
          <w:rFonts w:ascii="Times New Roman" w:hAnsi="Times New Roman"/>
          <w:sz w:val="24"/>
        </w:rPr>
        <w:t xml:space="preserve"> № </w:t>
      </w:r>
      <w:r w:rsidR="004F3BF6">
        <w:rPr>
          <w:rFonts w:ascii="Times New Roman" w:hAnsi="Times New Roman"/>
          <w:sz w:val="24"/>
        </w:rPr>
        <w:t>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4F3BF6">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4F3BF6">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0F6157">
        <w:rPr>
          <w:rFonts w:ascii="Times New Roman" w:hAnsi="Times New Roman"/>
          <w:sz w:val="24"/>
        </w:rPr>
        <w:t xml:space="preserve">№ </w:t>
      </w:r>
      <w:r w:rsidR="004F3BF6">
        <w:rPr>
          <w:rFonts w:ascii="Times New Roman" w:hAnsi="Times New Roman"/>
          <w:sz w:val="24"/>
        </w:rPr>
        <w:t>7</w:t>
      </w:r>
      <w:r w:rsidR="00D27E52" w:rsidRPr="00D27E52">
        <w:rPr>
          <w:rFonts w:ascii="Times New Roman" w:hAnsi="Times New Roman"/>
          <w:sz w:val="24"/>
        </w:rPr>
        <w:t>).</w:t>
      </w:r>
    </w:p>
    <w:p w:rsidR="00BC413E" w:rsidRDefault="0044404E" w:rsidP="00FF41DB">
      <w:pPr>
        <w:rPr>
          <w:rFonts w:ascii="Times New Roman" w:hAnsi="Times New Roman"/>
          <w:sz w:val="24"/>
        </w:rPr>
      </w:pPr>
      <w:r>
        <w:rPr>
          <w:rFonts w:ascii="Times New Roman" w:hAnsi="Times New Roman"/>
          <w:sz w:val="24"/>
        </w:rPr>
        <w:t xml:space="preserve">9. </w:t>
      </w:r>
      <w:r w:rsidR="00BC413E" w:rsidRPr="00BC413E">
        <w:rPr>
          <w:rFonts w:ascii="Times New Roman" w:hAnsi="Times New Roman"/>
          <w:sz w:val="24"/>
        </w:rPr>
        <w:t>Расчет строительства объекта</w:t>
      </w:r>
      <w:r w:rsidR="000F6157">
        <w:rPr>
          <w:rFonts w:ascii="Times New Roman" w:hAnsi="Times New Roman"/>
          <w:sz w:val="24"/>
        </w:rPr>
        <w:t xml:space="preserve"> (Форма № </w:t>
      </w:r>
      <w:r w:rsidR="004F3BF6">
        <w:rPr>
          <w:rFonts w:ascii="Times New Roman" w:hAnsi="Times New Roman"/>
          <w:sz w:val="24"/>
        </w:rPr>
        <w:t>8</w:t>
      </w:r>
      <w:r w:rsidR="00BC413E">
        <w:rPr>
          <w:rFonts w:ascii="Times New Roman" w:hAnsi="Times New Roman"/>
          <w:sz w:val="24"/>
        </w:rPr>
        <w:t>).</w:t>
      </w:r>
    </w:p>
    <w:p w:rsidR="00F077B5" w:rsidRDefault="008F21E7" w:rsidP="00FF41DB">
      <w:pPr>
        <w:rPr>
          <w:rFonts w:ascii="Times New Roman" w:hAnsi="Times New Roman"/>
          <w:sz w:val="24"/>
        </w:rPr>
      </w:pPr>
      <w:r>
        <w:rPr>
          <w:rFonts w:ascii="Times New Roman" w:hAnsi="Times New Roman"/>
          <w:sz w:val="24"/>
        </w:rPr>
        <w:t xml:space="preserve">10. </w:t>
      </w:r>
      <w:r w:rsidR="00F077B5" w:rsidRPr="00F077B5">
        <w:rPr>
          <w:rFonts w:ascii="Times New Roman" w:hAnsi="Times New Roman"/>
          <w:sz w:val="24"/>
        </w:rPr>
        <w:t>Методика оценки регламентов определения стоимост</w:t>
      </w:r>
      <w:r w:rsidR="000F6157">
        <w:rPr>
          <w:rFonts w:ascii="Times New Roman" w:hAnsi="Times New Roman"/>
          <w:sz w:val="24"/>
        </w:rPr>
        <w:t>и СМР и ПНР и авансов (Форма №</w:t>
      </w:r>
      <w:r w:rsidR="004F3BF6">
        <w:rPr>
          <w:rFonts w:ascii="Times New Roman" w:hAnsi="Times New Roman"/>
          <w:sz w:val="24"/>
        </w:rPr>
        <w:t>9</w:t>
      </w:r>
      <w:r w:rsidR="00F077B5" w:rsidRPr="00F077B5">
        <w:rPr>
          <w:rFonts w:ascii="Times New Roman" w:hAnsi="Times New Roman"/>
          <w:sz w:val="24"/>
        </w:rPr>
        <w:t>).</w:t>
      </w:r>
    </w:p>
    <w:p w:rsidR="008F21E7" w:rsidRPr="00432C76" w:rsidRDefault="008F21E7" w:rsidP="008F21E7">
      <w:pPr>
        <w:rPr>
          <w:rFonts w:ascii="Times New Roman" w:hAnsi="Times New Roman"/>
          <w:bCs/>
          <w:sz w:val="24"/>
        </w:rPr>
      </w:pPr>
      <w:r>
        <w:rPr>
          <w:rFonts w:ascii="Times New Roman" w:hAnsi="Times New Roman"/>
          <w:sz w:val="24"/>
        </w:rPr>
        <w:t xml:space="preserve">11. </w:t>
      </w:r>
      <w:r w:rsidRPr="00432C76">
        <w:rPr>
          <w:rFonts w:ascii="Times New Roman" w:hAnsi="Times New Roman"/>
          <w:bCs/>
          <w:sz w:val="24"/>
        </w:rPr>
        <w:t>Образец письменной информации, подтверждающей отсутствие изменений в уставных и регистрацион</w:t>
      </w:r>
      <w:r w:rsidR="004E23EC">
        <w:rPr>
          <w:rFonts w:ascii="Times New Roman" w:hAnsi="Times New Roman"/>
          <w:bCs/>
          <w:sz w:val="24"/>
        </w:rPr>
        <w:t>ных документах контрагента (Ф</w:t>
      </w:r>
      <w:r w:rsidRPr="00432C76">
        <w:rPr>
          <w:rFonts w:ascii="Times New Roman" w:hAnsi="Times New Roman"/>
          <w:bCs/>
          <w:sz w:val="24"/>
        </w:rPr>
        <w:t xml:space="preserve">орме № </w:t>
      </w:r>
      <w:r>
        <w:rPr>
          <w:rFonts w:ascii="Times New Roman" w:hAnsi="Times New Roman"/>
          <w:bCs/>
          <w:sz w:val="24"/>
        </w:rPr>
        <w:t>10</w:t>
      </w:r>
      <w:r w:rsidRPr="00432C76">
        <w:rPr>
          <w:rFonts w:ascii="Times New Roman" w:hAnsi="Times New Roman"/>
          <w:bCs/>
          <w:sz w:val="24"/>
        </w:rPr>
        <w:t>).</w:t>
      </w:r>
    </w:p>
    <w:p w:rsidR="008F21E7" w:rsidRDefault="008F21E7" w:rsidP="00FF41DB">
      <w:pPr>
        <w:rPr>
          <w:rFonts w:ascii="Times New Roman" w:hAnsi="Times New Roman"/>
          <w:sz w:val="24"/>
        </w:rPr>
      </w:pPr>
      <w:r>
        <w:rPr>
          <w:rFonts w:ascii="Times New Roman" w:hAnsi="Times New Roman"/>
          <w:sz w:val="24"/>
        </w:rPr>
        <w:t>12.</w:t>
      </w:r>
      <w:r w:rsidR="00E20AA3">
        <w:rPr>
          <w:rFonts w:ascii="Times New Roman" w:hAnsi="Times New Roman"/>
          <w:sz w:val="24"/>
        </w:rPr>
        <w:t xml:space="preserve"> </w:t>
      </w:r>
      <w:r w:rsidR="00E20AA3" w:rsidRPr="00E20AA3">
        <w:rPr>
          <w:rFonts w:ascii="Times New Roman" w:hAnsi="Times New Roman"/>
          <w:bCs/>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w:t>
      </w:r>
      <w:r w:rsidR="004E23EC">
        <w:rPr>
          <w:rFonts w:ascii="Times New Roman" w:hAnsi="Times New Roman"/>
          <w:bCs/>
          <w:sz w:val="24"/>
        </w:rPr>
        <w:t>ном управления контрагента (Ф</w:t>
      </w:r>
      <w:r w:rsidR="00E20AA3" w:rsidRPr="00E20AA3">
        <w:rPr>
          <w:rFonts w:ascii="Times New Roman" w:hAnsi="Times New Roman"/>
          <w:bCs/>
          <w:sz w:val="24"/>
        </w:rPr>
        <w:t xml:space="preserve">орме № </w:t>
      </w:r>
      <w:r w:rsidR="00E20AA3">
        <w:rPr>
          <w:rFonts w:ascii="Times New Roman" w:hAnsi="Times New Roman"/>
          <w:bCs/>
          <w:sz w:val="24"/>
        </w:rPr>
        <w:t>11</w:t>
      </w:r>
      <w:r w:rsidR="00E20AA3" w:rsidRPr="00E20AA3">
        <w:rPr>
          <w:rFonts w:ascii="Times New Roman" w:hAnsi="Times New Roman"/>
          <w:bCs/>
          <w:sz w:val="24"/>
        </w:rPr>
        <w:t>)</w:t>
      </w:r>
    </w:p>
    <w:p w:rsidR="00531239" w:rsidRDefault="008F21E7" w:rsidP="00FF41DB">
      <w:pPr>
        <w:rPr>
          <w:rFonts w:ascii="Times New Roman" w:hAnsi="Times New Roman"/>
          <w:sz w:val="24"/>
        </w:rPr>
      </w:pPr>
      <w:r>
        <w:rPr>
          <w:rFonts w:ascii="Times New Roman" w:hAnsi="Times New Roman"/>
          <w:sz w:val="24"/>
        </w:rPr>
        <w:t>13</w:t>
      </w:r>
      <w:r w:rsidR="00F077B5">
        <w:rPr>
          <w:rFonts w:ascii="Times New Roman" w:hAnsi="Times New Roman"/>
          <w:sz w:val="24"/>
        </w:rPr>
        <w:t xml:space="preserve">. </w:t>
      </w:r>
      <w:r w:rsidR="00FF41DB" w:rsidRPr="00FF41DB">
        <w:rPr>
          <w:rFonts w:ascii="Times New Roman" w:hAnsi="Times New Roman"/>
          <w:sz w:val="24"/>
        </w:rPr>
        <w:t>Проект</w:t>
      </w:r>
      <w:r w:rsidR="00F077B5">
        <w:rPr>
          <w:rFonts w:ascii="Times New Roman" w:hAnsi="Times New Roman"/>
          <w:sz w:val="24"/>
        </w:rPr>
        <w:t xml:space="preserve">ы </w:t>
      </w:r>
      <w:r w:rsidR="007630E9" w:rsidRPr="007630E9">
        <w:rPr>
          <w:rFonts w:ascii="Times New Roman" w:hAnsi="Times New Roman"/>
          <w:sz w:val="24"/>
        </w:rPr>
        <w:t xml:space="preserve">№ </w:t>
      </w:r>
      <w:r w:rsidR="00F946B5">
        <w:rPr>
          <w:rFonts w:ascii="Times New Roman" w:hAnsi="Times New Roman"/>
          <w:sz w:val="24"/>
        </w:rPr>
        <w:t>18783, 18964.</w:t>
      </w:r>
    </w:p>
    <w:p w:rsidR="00F077B5" w:rsidRDefault="00FF41DB" w:rsidP="00FF41DB">
      <w:pPr>
        <w:rPr>
          <w:rFonts w:ascii="Times New Roman" w:hAnsi="Times New Roman"/>
          <w:bCs/>
          <w:sz w:val="24"/>
        </w:rPr>
      </w:pPr>
      <w:r>
        <w:rPr>
          <w:rFonts w:ascii="Times New Roman" w:hAnsi="Times New Roman"/>
          <w:sz w:val="24"/>
        </w:rPr>
        <w:t>1</w:t>
      </w:r>
      <w:r w:rsidR="008F21E7">
        <w:rPr>
          <w:rFonts w:ascii="Times New Roman" w:hAnsi="Times New Roman"/>
          <w:sz w:val="24"/>
        </w:rPr>
        <w:t>4</w:t>
      </w:r>
      <w:r w:rsidRPr="00FF41DB">
        <w:rPr>
          <w:rFonts w:ascii="Times New Roman" w:hAnsi="Times New Roman"/>
          <w:sz w:val="24"/>
        </w:rPr>
        <w:t>.</w:t>
      </w:r>
      <w:r>
        <w:rPr>
          <w:rFonts w:ascii="Times New Roman" w:hAnsi="Times New Roman"/>
          <w:sz w:val="24"/>
        </w:rPr>
        <w:t xml:space="preserve"> </w:t>
      </w:r>
      <w:r w:rsidR="00F077B5">
        <w:rPr>
          <w:rFonts w:ascii="Times New Roman" w:hAnsi="Times New Roman"/>
          <w:sz w:val="24"/>
        </w:rPr>
        <w:t>Ведомости объемов работ.</w:t>
      </w:r>
    </w:p>
    <w:p w:rsidR="00A7620E" w:rsidRDefault="00A7620E" w:rsidP="00E237E8">
      <w:pPr>
        <w:jc w:val="both"/>
        <w:rPr>
          <w:rFonts w:ascii="Times New Roman" w:hAnsi="Times New Roman"/>
          <w:bCs/>
          <w:sz w:val="24"/>
        </w:rPr>
      </w:pPr>
    </w:p>
    <w:p w:rsidR="00B326D4" w:rsidRDefault="00B326D4" w:rsidP="00E237E8">
      <w:pPr>
        <w:jc w:val="both"/>
        <w:rPr>
          <w:rFonts w:ascii="Times New Roman" w:hAnsi="Times New Roman"/>
          <w:b/>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proofErr w:type="spellStart"/>
      <w:r w:rsidR="002D24C1">
        <w:rPr>
          <w:rFonts w:ascii="Times New Roman" w:hAnsi="Times New Roman"/>
          <w:b/>
          <w:sz w:val="24"/>
        </w:rPr>
        <w:t>Д.Ю.Уржумов</w:t>
      </w:r>
      <w:proofErr w:type="spellEnd"/>
    </w:p>
    <w:p w:rsidR="00622DFD" w:rsidRDefault="00622DFD" w:rsidP="00622DFD">
      <w:pPr>
        <w:spacing w:before="0" w:line="276" w:lineRule="auto"/>
        <w:jc w:val="right"/>
        <w:rPr>
          <w:rFonts w:ascii="Times New Roman" w:hAnsi="Times New Roman"/>
        </w:rPr>
      </w:pPr>
    </w:p>
    <w:p w:rsidR="00622DFD" w:rsidRPr="00622DFD" w:rsidRDefault="00622DFD" w:rsidP="00622DFD">
      <w:pPr>
        <w:rPr>
          <w:rFonts w:ascii="Times New Roman" w:hAnsi="Times New Roman"/>
        </w:rPr>
      </w:pPr>
    </w:p>
    <w:p w:rsidR="00622DFD" w:rsidRPr="00622DFD" w:rsidRDefault="00622DFD" w:rsidP="00622DFD">
      <w:pPr>
        <w:rPr>
          <w:rFonts w:ascii="Times New Roman" w:hAnsi="Times New Roman"/>
        </w:rPr>
      </w:pPr>
    </w:p>
    <w:p w:rsidR="00622DFD" w:rsidRPr="00622DFD" w:rsidRDefault="00622DFD" w:rsidP="00622DFD">
      <w:pPr>
        <w:rPr>
          <w:rFonts w:ascii="Times New Roman" w:hAnsi="Times New Roman"/>
        </w:rPr>
      </w:pPr>
    </w:p>
    <w:p w:rsidR="00622DFD" w:rsidRDefault="00622DFD" w:rsidP="00622DFD">
      <w:pPr>
        <w:spacing w:before="0" w:line="276" w:lineRule="auto"/>
        <w:jc w:val="right"/>
        <w:rPr>
          <w:rFonts w:ascii="Times New Roman" w:hAnsi="Times New Roman"/>
        </w:rPr>
      </w:pPr>
    </w:p>
    <w:p w:rsidR="00E20AA3" w:rsidRPr="006D05A8" w:rsidRDefault="00622DFD" w:rsidP="00622DFD">
      <w:pPr>
        <w:tabs>
          <w:tab w:val="left" w:pos="6405"/>
        </w:tabs>
        <w:spacing w:before="0" w:line="276" w:lineRule="auto"/>
        <w:rPr>
          <w:rFonts w:ascii="Times New Roman" w:hAnsi="Times New Roman" w:cs="Arial"/>
          <w:bCs/>
        </w:rPr>
      </w:pPr>
      <w:r>
        <w:rPr>
          <w:rFonts w:ascii="Times New Roman" w:hAnsi="Times New Roman"/>
        </w:rPr>
        <w:tab/>
      </w:r>
      <w:r w:rsidRPr="006D05A8">
        <w:rPr>
          <w:rFonts w:ascii="Times New Roman" w:hAnsi="Times New Roman" w:cs="Arial"/>
          <w:bCs/>
        </w:rPr>
        <w:t xml:space="preserve"> </w:t>
      </w:r>
    </w:p>
    <w:p w:rsidR="00D11890" w:rsidRDefault="00D11890" w:rsidP="00632B82">
      <w:pPr>
        <w:spacing w:before="0" w:line="276" w:lineRule="auto"/>
        <w:jc w:val="right"/>
        <w:rPr>
          <w:rFonts w:ascii="Times New Roman" w:hAnsi="Times New Roman"/>
          <w:sz w:val="24"/>
        </w:rPr>
      </w:pPr>
    </w:p>
    <w:sectPr w:rsidR="00D11890" w:rsidSect="00622DFD">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DF8" w:rsidRDefault="00532DF8" w:rsidP="00FB07D9">
      <w:pPr>
        <w:spacing w:before="0"/>
      </w:pPr>
      <w:r>
        <w:separator/>
      </w:r>
    </w:p>
  </w:endnote>
  <w:endnote w:type="continuationSeparator" w:id="0">
    <w:p w:rsidR="00532DF8" w:rsidRDefault="00532DF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DF8" w:rsidRDefault="00532DF8">
    <w:pPr>
      <w:pStyle w:val="af3"/>
      <w:jc w:val="right"/>
    </w:pPr>
    <w:r>
      <w:fldChar w:fldCharType="begin"/>
    </w:r>
    <w:r>
      <w:instrText xml:space="preserve"> PAGE   \* MERGEFORMAT </w:instrText>
    </w:r>
    <w:r>
      <w:fldChar w:fldCharType="separate"/>
    </w:r>
    <w:r w:rsidR="00670FAC">
      <w:rPr>
        <w:noProof/>
      </w:rPr>
      <w:t>6</w:t>
    </w:r>
    <w:r>
      <w:rPr>
        <w:noProof/>
      </w:rPr>
      <w:fldChar w:fldCharType="end"/>
    </w:r>
  </w:p>
  <w:p w:rsidR="00532DF8" w:rsidRDefault="00532DF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DF8" w:rsidRDefault="00532DF8" w:rsidP="00FB07D9">
      <w:pPr>
        <w:spacing w:before="0"/>
      </w:pPr>
      <w:r>
        <w:separator/>
      </w:r>
    </w:p>
  </w:footnote>
  <w:footnote w:type="continuationSeparator" w:id="0">
    <w:p w:rsidR="00532DF8" w:rsidRDefault="00532DF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2"/>
  </w:num>
  <w:num w:numId="3">
    <w:abstractNumId w:val="0"/>
  </w:num>
  <w:num w:numId="4">
    <w:abstractNumId w:val="17"/>
  </w:num>
  <w:num w:numId="5">
    <w:abstractNumId w:val="14"/>
  </w:num>
  <w:num w:numId="6">
    <w:abstractNumId w:val="25"/>
  </w:num>
  <w:num w:numId="7">
    <w:abstractNumId w:val="8"/>
  </w:num>
  <w:num w:numId="8">
    <w:abstractNumId w:val="15"/>
  </w:num>
  <w:num w:numId="9">
    <w:abstractNumId w:val="2"/>
  </w:num>
  <w:num w:numId="10">
    <w:abstractNumId w:val="20"/>
  </w:num>
  <w:num w:numId="11">
    <w:abstractNumId w:val="16"/>
  </w:num>
  <w:num w:numId="12">
    <w:abstractNumId w:val="12"/>
  </w:num>
  <w:num w:numId="13">
    <w:abstractNumId w:val="13"/>
  </w:num>
  <w:num w:numId="14">
    <w:abstractNumId w:val="23"/>
  </w:num>
  <w:num w:numId="15">
    <w:abstractNumId w:val="11"/>
  </w:num>
  <w:num w:numId="16">
    <w:abstractNumId w:val="10"/>
  </w:num>
  <w:num w:numId="17">
    <w:abstractNumId w:val="3"/>
  </w:num>
  <w:num w:numId="18">
    <w:abstractNumId w:val="21"/>
  </w:num>
  <w:num w:numId="19">
    <w:abstractNumId w:val="24"/>
  </w:num>
  <w:num w:numId="20">
    <w:abstractNumId w:val="9"/>
  </w:num>
  <w:num w:numId="21">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3AB"/>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2E8D"/>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2BD"/>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40"/>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430A"/>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157"/>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3DA"/>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2B9"/>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5CE"/>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1C4"/>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67E2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17C7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7A2"/>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727"/>
    <w:rsid w:val="003D5E2F"/>
    <w:rsid w:val="003D6A28"/>
    <w:rsid w:val="003D6CDE"/>
    <w:rsid w:val="003D74AB"/>
    <w:rsid w:val="003D78DA"/>
    <w:rsid w:val="003D7B97"/>
    <w:rsid w:val="003E0995"/>
    <w:rsid w:val="003E0C42"/>
    <w:rsid w:val="003E0E81"/>
    <w:rsid w:val="003E15DB"/>
    <w:rsid w:val="003E1E3E"/>
    <w:rsid w:val="003E207D"/>
    <w:rsid w:val="003E20B8"/>
    <w:rsid w:val="003E2B37"/>
    <w:rsid w:val="003E3560"/>
    <w:rsid w:val="003E3B6C"/>
    <w:rsid w:val="003E3B6D"/>
    <w:rsid w:val="003E3C78"/>
    <w:rsid w:val="003E4628"/>
    <w:rsid w:val="003E48FD"/>
    <w:rsid w:val="003E4BA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02"/>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27E30"/>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BE4"/>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6FF9"/>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3EC"/>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BF6"/>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2DF8"/>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080"/>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888"/>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7C4"/>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2DFD"/>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AC"/>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0F6"/>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BD7"/>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364"/>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37EF"/>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0E9"/>
    <w:rsid w:val="00763960"/>
    <w:rsid w:val="00763A2B"/>
    <w:rsid w:val="00763AF5"/>
    <w:rsid w:val="00763BE4"/>
    <w:rsid w:val="00763D44"/>
    <w:rsid w:val="00764501"/>
    <w:rsid w:val="007646EA"/>
    <w:rsid w:val="00764BEF"/>
    <w:rsid w:val="007652FF"/>
    <w:rsid w:val="00765595"/>
    <w:rsid w:val="00765A80"/>
    <w:rsid w:val="00765CD1"/>
    <w:rsid w:val="00766968"/>
    <w:rsid w:val="00766A09"/>
    <w:rsid w:val="00766AF1"/>
    <w:rsid w:val="00766B9F"/>
    <w:rsid w:val="00766DC6"/>
    <w:rsid w:val="0076711A"/>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60A"/>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783"/>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76"/>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595"/>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1E7"/>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7E1"/>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2F9C"/>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8DF"/>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8F5"/>
    <w:rsid w:val="00A35A35"/>
    <w:rsid w:val="00A360FD"/>
    <w:rsid w:val="00A36ACE"/>
    <w:rsid w:val="00A37A59"/>
    <w:rsid w:val="00A37B39"/>
    <w:rsid w:val="00A4024A"/>
    <w:rsid w:val="00A40347"/>
    <w:rsid w:val="00A404CE"/>
    <w:rsid w:val="00A40708"/>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99"/>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498"/>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1D"/>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5D35"/>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4EFE"/>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A9"/>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42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58"/>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1A0C"/>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857"/>
    <w:rsid w:val="00D20FF6"/>
    <w:rsid w:val="00D2139F"/>
    <w:rsid w:val="00D21408"/>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ED1"/>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773"/>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69"/>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4C3"/>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40"/>
    <w:rsid w:val="00E155FA"/>
    <w:rsid w:val="00E158E9"/>
    <w:rsid w:val="00E1605A"/>
    <w:rsid w:val="00E16191"/>
    <w:rsid w:val="00E16267"/>
    <w:rsid w:val="00E16353"/>
    <w:rsid w:val="00E165C4"/>
    <w:rsid w:val="00E167DD"/>
    <w:rsid w:val="00E1687C"/>
    <w:rsid w:val="00E16DCA"/>
    <w:rsid w:val="00E16E71"/>
    <w:rsid w:val="00E20082"/>
    <w:rsid w:val="00E200EC"/>
    <w:rsid w:val="00E208FB"/>
    <w:rsid w:val="00E20AA3"/>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0331"/>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3EFA"/>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3A2"/>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F8B"/>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46B5"/>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7D4"/>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0F1"/>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7B4E3"/>
  <w15:docId w15:val="{F82256AC-2B28-4574-8A84-BAEF8AB9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6090-920A-4D9D-ABF5-04D5FCB22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3158</Words>
  <Characters>18001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2017-08-10T10:56:00Z</cp:lastPrinted>
  <dcterms:created xsi:type="dcterms:W3CDTF">2017-08-10T10:58:00Z</dcterms:created>
  <dcterms:modified xsi:type="dcterms:W3CDTF">2017-08-10T13:57:00Z</dcterms:modified>
</cp:coreProperties>
</file>